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61" w:rsidRDefault="00FD1DA7" w:rsidP="00C70AE1">
      <w:pPr>
        <w:tabs>
          <w:tab w:val="left" w:pos="2000"/>
          <w:tab w:val="center" w:pos="5102"/>
        </w:tabs>
        <w:jc w:val="center"/>
        <w:rPr>
          <w:b/>
          <w:bCs/>
          <w:sz w:val="28"/>
          <w:szCs w:val="28"/>
        </w:rPr>
      </w:pPr>
      <w:r>
        <w:rPr>
          <w:noProof/>
        </w:rPr>
        <w:t>Математика 4 класс</w:t>
      </w:r>
    </w:p>
    <w:p w:rsidR="0094785D" w:rsidRDefault="0094785D" w:rsidP="00C70AE1">
      <w:pPr>
        <w:tabs>
          <w:tab w:val="left" w:pos="2000"/>
          <w:tab w:val="center" w:pos="5102"/>
        </w:tabs>
        <w:jc w:val="center"/>
        <w:rPr>
          <w:b/>
          <w:bCs/>
          <w:sz w:val="28"/>
          <w:szCs w:val="28"/>
        </w:rPr>
      </w:pPr>
    </w:p>
    <w:p w:rsidR="0094785D" w:rsidRDefault="0094785D" w:rsidP="00C70AE1">
      <w:pPr>
        <w:tabs>
          <w:tab w:val="left" w:pos="2000"/>
          <w:tab w:val="center" w:pos="5102"/>
        </w:tabs>
        <w:jc w:val="center"/>
        <w:rPr>
          <w:b/>
          <w:bCs/>
          <w:sz w:val="28"/>
          <w:szCs w:val="28"/>
        </w:rPr>
      </w:pPr>
    </w:p>
    <w:p w:rsidR="00C23817" w:rsidRPr="004A17EA" w:rsidRDefault="00C23817" w:rsidP="00C70AE1">
      <w:pPr>
        <w:tabs>
          <w:tab w:val="left" w:pos="2000"/>
          <w:tab w:val="center" w:pos="5102"/>
        </w:tabs>
        <w:jc w:val="center"/>
        <w:rPr>
          <w:b/>
          <w:bCs/>
          <w:sz w:val="28"/>
          <w:szCs w:val="28"/>
        </w:rPr>
      </w:pPr>
      <w:r w:rsidRPr="004A17EA">
        <w:rPr>
          <w:b/>
          <w:bCs/>
          <w:sz w:val="28"/>
          <w:szCs w:val="28"/>
        </w:rPr>
        <w:t>Пояснительная записка.</w:t>
      </w:r>
    </w:p>
    <w:p w:rsidR="00C23817" w:rsidRPr="00E11FAA" w:rsidRDefault="00C23817" w:rsidP="00E11FAA">
      <w:pPr>
        <w:tabs>
          <w:tab w:val="left" w:pos="2000"/>
          <w:tab w:val="center" w:pos="5102"/>
        </w:tabs>
        <w:ind w:firstLine="567"/>
        <w:jc w:val="both"/>
        <w:rPr>
          <w:sz w:val="28"/>
          <w:szCs w:val="28"/>
        </w:rPr>
      </w:pPr>
      <w:r w:rsidRPr="004A17EA">
        <w:rPr>
          <w:bCs/>
          <w:sz w:val="28"/>
          <w:szCs w:val="28"/>
        </w:rPr>
        <w:t>Рабоча</w:t>
      </w:r>
      <w:r w:rsidR="00230C88">
        <w:rPr>
          <w:bCs/>
          <w:sz w:val="28"/>
          <w:szCs w:val="28"/>
        </w:rPr>
        <w:t>я программа по предмету «Математика</w:t>
      </w:r>
      <w:r w:rsidRPr="004A17EA">
        <w:rPr>
          <w:bCs/>
          <w:sz w:val="28"/>
          <w:szCs w:val="28"/>
        </w:rPr>
        <w:t xml:space="preserve">» для </w:t>
      </w:r>
      <w:r w:rsidR="00847661">
        <w:rPr>
          <w:bCs/>
          <w:sz w:val="28"/>
          <w:szCs w:val="28"/>
        </w:rPr>
        <w:t>4</w:t>
      </w:r>
      <w:r w:rsidRPr="004A17EA">
        <w:rPr>
          <w:bCs/>
          <w:sz w:val="28"/>
          <w:szCs w:val="28"/>
        </w:rPr>
        <w:t xml:space="preserve"> класса составлена на о</w:t>
      </w:r>
      <w:r w:rsidR="00975940">
        <w:rPr>
          <w:bCs/>
          <w:sz w:val="28"/>
          <w:szCs w:val="28"/>
        </w:rPr>
        <w:t>сновании федерального</w:t>
      </w:r>
      <w:r w:rsidRPr="004A17EA">
        <w:rPr>
          <w:bCs/>
          <w:sz w:val="28"/>
          <w:szCs w:val="28"/>
        </w:rPr>
        <w:t xml:space="preserve"> государствен</w:t>
      </w:r>
      <w:r w:rsidR="00C70AE1">
        <w:rPr>
          <w:bCs/>
          <w:sz w:val="28"/>
          <w:szCs w:val="28"/>
        </w:rPr>
        <w:t>ных образовательных стандартов,</w:t>
      </w:r>
      <w:r w:rsidR="00BE19EC">
        <w:rPr>
          <w:bCs/>
          <w:sz w:val="28"/>
          <w:szCs w:val="28"/>
        </w:rPr>
        <w:t xml:space="preserve"> </w:t>
      </w:r>
      <w:r w:rsidRPr="004A17EA">
        <w:rPr>
          <w:sz w:val="28"/>
          <w:szCs w:val="28"/>
        </w:rPr>
        <w:t>Примерной образователь</w:t>
      </w:r>
      <w:r w:rsidR="00C70AE1">
        <w:rPr>
          <w:sz w:val="28"/>
          <w:szCs w:val="28"/>
        </w:rPr>
        <w:t>ной программы начального</w:t>
      </w:r>
      <w:r w:rsidRPr="004A17EA">
        <w:rPr>
          <w:sz w:val="28"/>
          <w:szCs w:val="28"/>
        </w:rPr>
        <w:t xml:space="preserve"> образования</w:t>
      </w:r>
      <w:r w:rsidR="00E11FAA">
        <w:rPr>
          <w:sz w:val="28"/>
          <w:szCs w:val="28"/>
        </w:rPr>
        <w:t xml:space="preserve"> (М.: Просвещение, 2015)</w:t>
      </w:r>
      <w:r w:rsidRPr="004A17EA">
        <w:rPr>
          <w:sz w:val="28"/>
          <w:szCs w:val="28"/>
        </w:rPr>
        <w:t>, ориентированной на работу по учебник</w:t>
      </w:r>
      <w:r w:rsidR="00230C88">
        <w:rPr>
          <w:sz w:val="28"/>
          <w:szCs w:val="28"/>
        </w:rPr>
        <w:t xml:space="preserve">у </w:t>
      </w:r>
      <w:r w:rsidR="00230C88" w:rsidRPr="000050C3">
        <w:rPr>
          <w:sz w:val="28"/>
          <w:szCs w:val="28"/>
        </w:rPr>
        <w:t>М.И.М</w:t>
      </w:r>
      <w:r w:rsidR="00CE2DDC">
        <w:rPr>
          <w:sz w:val="28"/>
          <w:szCs w:val="28"/>
        </w:rPr>
        <w:t xml:space="preserve">оро, </w:t>
      </w:r>
      <w:r w:rsidR="00230C88">
        <w:rPr>
          <w:sz w:val="28"/>
          <w:szCs w:val="28"/>
        </w:rPr>
        <w:t>С.И.Волкова (М.</w:t>
      </w:r>
      <w:r w:rsidR="00847661">
        <w:rPr>
          <w:sz w:val="28"/>
          <w:szCs w:val="28"/>
        </w:rPr>
        <w:t>: Просвещение, 2014</w:t>
      </w:r>
      <w:r w:rsidRPr="004A17EA">
        <w:rPr>
          <w:sz w:val="28"/>
          <w:szCs w:val="28"/>
        </w:rPr>
        <w:t xml:space="preserve">), утв. </w:t>
      </w:r>
      <w:r w:rsidRPr="00544E25">
        <w:rPr>
          <w:sz w:val="28"/>
          <w:szCs w:val="28"/>
        </w:rPr>
        <w:t xml:space="preserve">Федеральным перечнем учебников  </w:t>
      </w:r>
      <w:r w:rsidR="00C70AE1">
        <w:rPr>
          <w:sz w:val="28"/>
          <w:szCs w:val="28"/>
        </w:rPr>
        <w:t>(</w:t>
      </w:r>
      <w:r w:rsidRPr="00544E25">
        <w:rPr>
          <w:sz w:val="28"/>
          <w:szCs w:val="28"/>
        </w:rPr>
        <w:t>Приказ №253 от 31.04.2014, приказ №576 от 08.06.2015).</w:t>
      </w:r>
    </w:p>
    <w:p w:rsidR="00EC0E7C" w:rsidRPr="00347A06" w:rsidRDefault="00EC0E7C" w:rsidP="00EC0E7C">
      <w:pPr>
        <w:ind w:firstLine="708"/>
        <w:rPr>
          <w:sz w:val="28"/>
          <w:szCs w:val="28"/>
        </w:rPr>
      </w:pPr>
      <w:r w:rsidRPr="00347A06">
        <w:rPr>
          <w:sz w:val="28"/>
          <w:szCs w:val="28"/>
        </w:rPr>
        <w:t xml:space="preserve">Выбран УМК </w:t>
      </w:r>
      <w:r w:rsidR="00230C88">
        <w:rPr>
          <w:sz w:val="28"/>
          <w:szCs w:val="28"/>
        </w:rPr>
        <w:t xml:space="preserve">«Школа России» </w:t>
      </w:r>
      <w:r w:rsidR="00230C88" w:rsidRPr="000050C3">
        <w:rPr>
          <w:sz w:val="28"/>
          <w:szCs w:val="28"/>
        </w:rPr>
        <w:t>М.И.М</w:t>
      </w:r>
      <w:r w:rsidR="00230C88">
        <w:rPr>
          <w:sz w:val="28"/>
          <w:szCs w:val="28"/>
        </w:rPr>
        <w:t>оро, С.И.Волкова, С.В. Степанова «Математика</w:t>
      </w:r>
      <w:r w:rsidR="00C23817" w:rsidRPr="00347A06">
        <w:rPr>
          <w:sz w:val="28"/>
          <w:szCs w:val="28"/>
        </w:rPr>
        <w:t>.</w:t>
      </w:r>
      <w:r w:rsidR="00847661">
        <w:rPr>
          <w:sz w:val="28"/>
          <w:szCs w:val="28"/>
        </w:rPr>
        <w:t>4</w:t>
      </w:r>
      <w:r w:rsidRPr="00347A06">
        <w:rPr>
          <w:sz w:val="28"/>
          <w:szCs w:val="28"/>
        </w:rPr>
        <w:t xml:space="preserve"> класс». Москва</w:t>
      </w:r>
      <w:r w:rsidR="00D7746D" w:rsidRPr="00347A06">
        <w:rPr>
          <w:sz w:val="28"/>
          <w:szCs w:val="28"/>
        </w:rPr>
        <w:t>.</w:t>
      </w:r>
      <w:r w:rsidR="00230C88">
        <w:rPr>
          <w:sz w:val="28"/>
          <w:szCs w:val="28"/>
        </w:rPr>
        <w:t xml:space="preserve"> «Просвещение» 201</w:t>
      </w:r>
      <w:r w:rsidR="00063661">
        <w:rPr>
          <w:sz w:val="28"/>
          <w:szCs w:val="28"/>
        </w:rPr>
        <w:t>8.</w:t>
      </w:r>
    </w:p>
    <w:p w:rsidR="00D7746D" w:rsidRPr="00347A06" w:rsidRDefault="00D7746D" w:rsidP="00347A06">
      <w:pPr>
        <w:ind w:firstLine="709"/>
        <w:jc w:val="both"/>
        <w:rPr>
          <w:sz w:val="28"/>
          <w:szCs w:val="28"/>
        </w:rPr>
      </w:pPr>
      <w:r w:rsidRPr="00347A06">
        <w:rPr>
          <w:sz w:val="28"/>
          <w:szCs w:val="28"/>
        </w:rPr>
        <w:t xml:space="preserve">В учебном плане МБОУ </w:t>
      </w:r>
      <w:r w:rsidR="00FD1DA7">
        <w:rPr>
          <w:sz w:val="28"/>
          <w:szCs w:val="28"/>
        </w:rPr>
        <w:t>Латышовской СОШ на 2023-24</w:t>
      </w:r>
      <w:r w:rsidR="00063661">
        <w:rPr>
          <w:sz w:val="28"/>
          <w:szCs w:val="28"/>
        </w:rPr>
        <w:t xml:space="preserve"> </w:t>
      </w:r>
      <w:r w:rsidRPr="00347A06">
        <w:rPr>
          <w:sz w:val="28"/>
          <w:szCs w:val="28"/>
        </w:rPr>
        <w:t>учебный г</w:t>
      </w:r>
      <w:r w:rsidR="00230C88">
        <w:rPr>
          <w:sz w:val="28"/>
          <w:szCs w:val="28"/>
        </w:rPr>
        <w:t>од на изучение предмета «Математика</w:t>
      </w:r>
      <w:r w:rsidRPr="00347A06">
        <w:rPr>
          <w:sz w:val="28"/>
          <w:szCs w:val="28"/>
        </w:rPr>
        <w:t>-</w:t>
      </w:r>
      <w:r w:rsidR="00847661">
        <w:rPr>
          <w:sz w:val="28"/>
          <w:szCs w:val="28"/>
        </w:rPr>
        <w:t>4</w:t>
      </w:r>
      <w:r w:rsidRPr="00347A06">
        <w:rPr>
          <w:sz w:val="28"/>
          <w:szCs w:val="28"/>
        </w:rPr>
        <w:t xml:space="preserve">» отводится </w:t>
      </w:r>
      <w:r w:rsidR="00230C88">
        <w:rPr>
          <w:sz w:val="28"/>
          <w:szCs w:val="28"/>
        </w:rPr>
        <w:t>4</w:t>
      </w:r>
      <w:r w:rsidRPr="00347A06">
        <w:rPr>
          <w:sz w:val="28"/>
          <w:szCs w:val="28"/>
        </w:rPr>
        <w:t xml:space="preserve"> часа федерального компонента </w:t>
      </w:r>
      <w:r w:rsidR="00347A06" w:rsidRPr="00347A06">
        <w:rPr>
          <w:sz w:val="28"/>
          <w:szCs w:val="28"/>
        </w:rPr>
        <w:t>(</w:t>
      </w:r>
      <w:r w:rsidRPr="00347A06">
        <w:rPr>
          <w:sz w:val="28"/>
          <w:szCs w:val="28"/>
        </w:rPr>
        <w:t>4 часа в неделю</w:t>
      </w:r>
      <w:r w:rsidR="00347A06" w:rsidRPr="00347A06">
        <w:rPr>
          <w:sz w:val="28"/>
          <w:szCs w:val="28"/>
        </w:rPr>
        <w:t>)</w:t>
      </w:r>
      <w:r w:rsidR="00230C88">
        <w:rPr>
          <w:sz w:val="28"/>
          <w:szCs w:val="28"/>
        </w:rPr>
        <w:t>, 136</w:t>
      </w:r>
      <w:r w:rsidRPr="00347A06">
        <w:rPr>
          <w:sz w:val="28"/>
          <w:szCs w:val="28"/>
        </w:rPr>
        <w:t xml:space="preserve"> часов в год. В соответствии с календарным учебным графиком МБОУ </w:t>
      </w:r>
      <w:r w:rsidR="00063661">
        <w:rPr>
          <w:sz w:val="28"/>
          <w:szCs w:val="28"/>
        </w:rPr>
        <w:t xml:space="preserve">Латышовской </w:t>
      </w:r>
      <w:r w:rsidRPr="00347A06">
        <w:rPr>
          <w:sz w:val="28"/>
          <w:szCs w:val="28"/>
        </w:rPr>
        <w:t xml:space="preserve">СОШ на </w:t>
      </w:r>
      <w:r w:rsidR="00847661">
        <w:rPr>
          <w:sz w:val="28"/>
          <w:szCs w:val="28"/>
        </w:rPr>
        <w:t>20</w:t>
      </w:r>
      <w:r w:rsidR="00FD1DA7">
        <w:rPr>
          <w:sz w:val="28"/>
          <w:szCs w:val="28"/>
        </w:rPr>
        <w:t>23-24</w:t>
      </w:r>
      <w:r w:rsidR="00063661">
        <w:rPr>
          <w:sz w:val="28"/>
          <w:szCs w:val="28"/>
        </w:rPr>
        <w:t xml:space="preserve"> </w:t>
      </w:r>
      <w:r w:rsidRPr="00347A06">
        <w:rPr>
          <w:sz w:val="28"/>
          <w:szCs w:val="28"/>
        </w:rPr>
        <w:t>год программа рассчитана на 13</w:t>
      </w:r>
      <w:r w:rsidR="00063661">
        <w:rPr>
          <w:sz w:val="28"/>
          <w:szCs w:val="28"/>
        </w:rPr>
        <w:t>6</w:t>
      </w:r>
      <w:r w:rsidRPr="00347A06">
        <w:rPr>
          <w:sz w:val="28"/>
          <w:szCs w:val="28"/>
        </w:rPr>
        <w:t>час</w:t>
      </w:r>
      <w:r w:rsidR="00347A06" w:rsidRPr="00347A06">
        <w:rPr>
          <w:sz w:val="28"/>
          <w:szCs w:val="28"/>
        </w:rPr>
        <w:t>ов</w:t>
      </w:r>
      <w:r w:rsidRPr="00347A06">
        <w:rPr>
          <w:sz w:val="28"/>
          <w:szCs w:val="28"/>
        </w:rPr>
        <w:t xml:space="preserve">. </w:t>
      </w:r>
    </w:p>
    <w:p w:rsidR="00847661" w:rsidRDefault="00D7746D" w:rsidP="006A6AE3">
      <w:pPr>
        <w:ind w:firstLine="567"/>
        <w:jc w:val="both"/>
        <w:rPr>
          <w:sz w:val="28"/>
          <w:szCs w:val="28"/>
        </w:rPr>
      </w:pPr>
      <w:r w:rsidRPr="00347A06">
        <w:rPr>
          <w:sz w:val="28"/>
          <w:szCs w:val="28"/>
        </w:rPr>
        <w:t xml:space="preserve"> По программе 1</w:t>
      </w:r>
      <w:r w:rsidR="00230C88">
        <w:rPr>
          <w:sz w:val="28"/>
          <w:szCs w:val="28"/>
        </w:rPr>
        <w:t>36</w:t>
      </w:r>
      <w:r w:rsidRPr="00347A06">
        <w:rPr>
          <w:sz w:val="28"/>
          <w:szCs w:val="28"/>
        </w:rPr>
        <w:t xml:space="preserve"> часов, по  годовому календарному графику -13</w:t>
      </w:r>
      <w:r w:rsidR="00063661">
        <w:rPr>
          <w:sz w:val="28"/>
          <w:szCs w:val="28"/>
        </w:rPr>
        <w:t>6</w:t>
      </w:r>
      <w:r w:rsidRPr="00347A06">
        <w:rPr>
          <w:sz w:val="28"/>
          <w:szCs w:val="28"/>
        </w:rPr>
        <w:t xml:space="preserve">, </w:t>
      </w:r>
      <w:r w:rsidR="00047C96" w:rsidRPr="00347A06">
        <w:rPr>
          <w:sz w:val="28"/>
          <w:szCs w:val="28"/>
        </w:rPr>
        <w:t xml:space="preserve">программа будет </w:t>
      </w:r>
      <w:r w:rsidR="00C36B62" w:rsidRPr="00347A06">
        <w:rPr>
          <w:sz w:val="28"/>
          <w:szCs w:val="28"/>
        </w:rPr>
        <w:t>выполнена</w:t>
      </w:r>
      <w:r w:rsidR="00047C96" w:rsidRPr="00347A06">
        <w:rPr>
          <w:sz w:val="28"/>
          <w:szCs w:val="28"/>
        </w:rPr>
        <w:t xml:space="preserve"> за счёт уплотнения материала уроков итогового повторения</w:t>
      </w:r>
      <w:r w:rsidR="00A213A0" w:rsidRPr="00347A06">
        <w:rPr>
          <w:sz w:val="28"/>
          <w:szCs w:val="28"/>
        </w:rPr>
        <w:t>.</w:t>
      </w:r>
    </w:p>
    <w:p w:rsidR="009B7DC1" w:rsidRDefault="009B7DC1" w:rsidP="009B7DC1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В период чрезвычайных ситуаций, погодных условий, введения карантинных мероприятий по заболеваемости гриппом, ОРВИ и другим инфекционным заболеваниям, образовательная деятельность по  данному учебному предмету осуществляется с использованием дистанционных технологий.</w:t>
      </w:r>
    </w:p>
    <w:p w:rsidR="00AE1538" w:rsidRDefault="00AE1538" w:rsidP="00AE1538">
      <w:pPr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Программа соответствует задачам обучения развития и требованиям к уровню </w:t>
      </w:r>
      <w:r w:rsidR="0094785D">
        <w:rPr>
          <w:sz w:val="28"/>
          <w:szCs w:val="28"/>
        </w:rPr>
        <w:t>подготовки,</w:t>
      </w:r>
      <w:r w:rsidR="00BE19EC">
        <w:rPr>
          <w:sz w:val="28"/>
          <w:szCs w:val="28"/>
        </w:rPr>
        <w:t xml:space="preserve"> </w:t>
      </w:r>
      <w:r w:rsidR="0094785D">
        <w:rPr>
          <w:sz w:val="28"/>
          <w:szCs w:val="28"/>
        </w:rPr>
        <w:t>обучающихся по</w:t>
      </w:r>
      <w:r>
        <w:rPr>
          <w:sz w:val="28"/>
          <w:szCs w:val="28"/>
        </w:rPr>
        <w:t xml:space="preserve"> математике.</w:t>
      </w:r>
    </w:p>
    <w:p w:rsidR="008F4CF0" w:rsidRDefault="008F4CF0" w:rsidP="009B7DC1">
      <w:pPr>
        <w:jc w:val="both"/>
        <w:rPr>
          <w:sz w:val="28"/>
          <w:szCs w:val="28"/>
        </w:rPr>
      </w:pPr>
    </w:p>
    <w:tbl>
      <w:tblPr>
        <w:tblW w:w="9360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851"/>
        <w:gridCol w:w="3119"/>
        <w:gridCol w:w="5390"/>
      </w:tblGrid>
      <w:tr w:rsidR="00063661" w:rsidRPr="00516C86" w:rsidTr="000636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Style w:val="FontStyle13"/>
                <w:rFonts w:ascii="Times New Roman" w:hAnsi="Times New Roman" w:cs="Times New Roman"/>
                <w:b/>
                <w:sz w:val="28"/>
                <w:szCs w:val="28"/>
              </w:rPr>
            </w:pPr>
            <w:r w:rsidRPr="00516C86">
              <w:rPr>
                <w:rStyle w:val="FontStyle13"/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516C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Style w:val="FontStyle13"/>
                <w:rFonts w:ascii="Times New Roman" w:hAnsi="Times New Roman" w:cs="Times New Roman"/>
                <w:b/>
                <w:sz w:val="28"/>
                <w:szCs w:val="28"/>
              </w:rPr>
            </w:pPr>
            <w:r w:rsidRPr="00516C86">
              <w:rPr>
                <w:rStyle w:val="FontStyle13"/>
                <w:rFonts w:ascii="Times New Roman" w:hAnsi="Times New Roman" w:cs="Times New Roman"/>
                <w:b/>
                <w:sz w:val="28"/>
                <w:szCs w:val="28"/>
              </w:rPr>
              <w:t>Вид работы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Style w:val="FontStyle13"/>
                <w:rFonts w:ascii="Times New Roman" w:hAnsi="Times New Roman" w:cs="Times New Roman"/>
                <w:b/>
                <w:sz w:val="28"/>
                <w:szCs w:val="28"/>
              </w:rPr>
            </w:pPr>
            <w:r w:rsidRPr="00516C86">
              <w:rPr>
                <w:rStyle w:val="FontStyle13"/>
                <w:rFonts w:ascii="Times New Roman" w:hAnsi="Times New Roman" w:cs="Times New Roman"/>
                <w:b/>
                <w:sz w:val="28"/>
                <w:szCs w:val="28"/>
              </w:rPr>
              <w:t xml:space="preserve"> Тема</w:t>
            </w:r>
          </w:p>
        </w:tc>
      </w:tr>
      <w:tr w:rsidR="00063661" w:rsidRPr="00516C86" w:rsidTr="000636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jc w:val="center"/>
              <w:rPr>
                <w:rStyle w:val="FontStyle1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16C86"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Контрольная работа № 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«</w:t>
            </w:r>
            <w:r w:rsidRPr="00516C86"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Числа от 1 до 1000</w:t>
            </w:r>
            <w:r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»</w:t>
            </w:r>
          </w:p>
        </w:tc>
      </w:tr>
      <w:tr w:rsidR="00063661" w:rsidRPr="00516C86" w:rsidTr="000636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jc w:val="center"/>
              <w:rPr>
                <w:rStyle w:val="FontStyle1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i w:val="0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16C86"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Контрольная работа № 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«</w:t>
            </w:r>
            <w:r w:rsidRPr="00516C86"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Нумерация</w:t>
            </w:r>
            <w:r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»</w:t>
            </w:r>
          </w:p>
        </w:tc>
      </w:tr>
      <w:tr w:rsidR="00063661" w:rsidRPr="00516C86" w:rsidTr="000636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jc w:val="center"/>
              <w:rPr>
                <w:rStyle w:val="FontStyle1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i w:val="0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16C86"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Контрольная работа № 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«</w:t>
            </w:r>
            <w:r w:rsidRPr="00516C86"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Величины</w:t>
            </w:r>
            <w:r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»</w:t>
            </w:r>
          </w:p>
        </w:tc>
      </w:tr>
      <w:tr w:rsidR="00063661" w:rsidRPr="00516C86" w:rsidTr="000636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jc w:val="center"/>
              <w:rPr>
                <w:rStyle w:val="FontStyle1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i w:val="0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16C86"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Контрольная работа № 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«Сложение и вычитание»</w:t>
            </w:r>
          </w:p>
        </w:tc>
      </w:tr>
      <w:tr w:rsidR="00063661" w:rsidRPr="00516C86" w:rsidTr="000636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jc w:val="center"/>
              <w:rPr>
                <w:rStyle w:val="FontStyle1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i w:val="0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16C86"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Контрольная работа № 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«</w:t>
            </w:r>
            <w:r w:rsidRPr="00516C86"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Умножение и деление на однозначное число</w:t>
            </w:r>
            <w:r>
              <w:rPr>
                <w:rStyle w:val="af0"/>
                <w:rFonts w:ascii="Times New Roman" w:hAnsi="Times New Roman" w:cs="Times New Roman"/>
                <w:i w:val="0"/>
                <w:sz w:val="28"/>
                <w:szCs w:val="28"/>
              </w:rPr>
              <w:t>»</w:t>
            </w:r>
          </w:p>
        </w:tc>
      </w:tr>
      <w:tr w:rsidR="00063661" w:rsidRPr="00516C86" w:rsidTr="000636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516C8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6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16C86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первое полугодие</w:t>
            </w:r>
          </w:p>
        </w:tc>
      </w:tr>
      <w:tr w:rsidR="00063661" w:rsidRPr="00516C86" w:rsidTr="000636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516C8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7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16C86">
              <w:rPr>
                <w:rFonts w:ascii="Times New Roman" w:hAnsi="Times New Roman" w:cs="Times New Roman"/>
                <w:sz w:val="28"/>
                <w:szCs w:val="28"/>
              </w:rPr>
              <w:t>Умножение и деление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числа, оканчивающихся нулями»</w:t>
            </w:r>
          </w:p>
        </w:tc>
      </w:tr>
      <w:tr w:rsidR="00063661" w:rsidRPr="00516C86" w:rsidTr="000636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516C8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8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Умножение на двузначное и трехзначное число»</w:t>
            </w:r>
          </w:p>
        </w:tc>
      </w:tr>
      <w:tr w:rsidR="00063661" w:rsidRPr="00516C86" w:rsidTr="000636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516C8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«Деление на двузначное число»</w:t>
            </w:r>
          </w:p>
        </w:tc>
      </w:tr>
      <w:tr w:rsidR="00063661" w:rsidRPr="00516C86" w:rsidTr="000636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516C8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516C86" w:rsidRDefault="00063661" w:rsidP="00516C86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4 класс</w:t>
            </w:r>
          </w:p>
        </w:tc>
      </w:tr>
    </w:tbl>
    <w:p w:rsidR="009F6EF7" w:rsidRDefault="009F6EF7" w:rsidP="00466E91">
      <w:pPr>
        <w:pStyle w:val="11"/>
        <w:shd w:val="clear" w:color="auto" w:fill="auto"/>
        <w:spacing w:before="0" w:line="240" w:lineRule="auto"/>
        <w:ind w:left="20" w:right="20" w:firstLine="300"/>
        <w:rPr>
          <w:sz w:val="28"/>
          <w:szCs w:val="28"/>
        </w:rPr>
      </w:pPr>
    </w:p>
    <w:p w:rsidR="009F6EF7" w:rsidRDefault="009F6EF7" w:rsidP="00466E91">
      <w:pPr>
        <w:pStyle w:val="11"/>
        <w:shd w:val="clear" w:color="auto" w:fill="auto"/>
        <w:spacing w:before="0" w:line="240" w:lineRule="auto"/>
        <w:ind w:left="20" w:right="20" w:firstLine="300"/>
        <w:rPr>
          <w:sz w:val="28"/>
          <w:szCs w:val="28"/>
        </w:rPr>
      </w:pPr>
    </w:p>
    <w:p w:rsidR="00382004" w:rsidRDefault="00382004" w:rsidP="009B7DC1">
      <w:pPr>
        <w:pStyle w:val="11"/>
        <w:shd w:val="clear" w:color="auto" w:fill="auto"/>
        <w:spacing w:before="0" w:line="240" w:lineRule="auto"/>
        <w:ind w:right="20"/>
        <w:rPr>
          <w:sz w:val="28"/>
          <w:szCs w:val="28"/>
        </w:rPr>
      </w:pPr>
    </w:p>
    <w:p w:rsidR="00AE1538" w:rsidRPr="00466E91" w:rsidRDefault="00AE1538" w:rsidP="009B7DC1">
      <w:pPr>
        <w:pStyle w:val="11"/>
        <w:shd w:val="clear" w:color="auto" w:fill="auto"/>
        <w:spacing w:before="0" w:line="240" w:lineRule="auto"/>
        <w:ind w:right="20"/>
        <w:rPr>
          <w:sz w:val="28"/>
          <w:szCs w:val="28"/>
        </w:rPr>
      </w:pPr>
    </w:p>
    <w:p w:rsidR="00382004" w:rsidRPr="00A251C8" w:rsidRDefault="00382004" w:rsidP="00382004">
      <w:pPr>
        <w:spacing w:before="120"/>
        <w:outlineLvl w:val="1"/>
        <w:rPr>
          <w:b/>
          <w:color w:val="0D0D0D"/>
          <w:sz w:val="28"/>
          <w:szCs w:val="28"/>
        </w:rPr>
      </w:pPr>
      <w:r w:rsidRPr="00A251C8">
        <w:rPr>
          <w:b/>
          <w:color w:val="0D0D0D"/>
          <w:sz w:val="28"/>
          <w:szCs w:val="28"/>
        </w:rPr>
        <w:t>Цели обучения</w:t>
      </w:r>
    </w:p>
    <w:p w:rsidR="00382004" w:rsidRPr="00A251C8" w:rsidRDefault="00382004" w:rsidP="00382004">
      <w:pPr>
        <w:rPr>
          <w:i/>
          <w:sz w:val="28"/>
          <w:szCs w:val="28"/>
        </w:rPr>
      </w:pPr>
      <w:r w:rsidRPr="00A251C8">
        <w:rPr>
          <w:sz w:val="28"/>
          <w:szCs w:val="28"/>
        </w:rPr>
        <w:t>В результате обученияматематике реализуются следующие цели:</w:t>
      </w:r>
    </w:p>
    <w:p w:rsidR="00382004" w:rsidRPr="00A251C8" w:rsidRDefault="00382004" w:rsidP="0037289B">
      <w:pPr>
        <w:widowControl w:val="0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A251C8">
        <w:rPr>
          <w:b/>
          <w:sz w:val="28"/>
          <w:szCs w:val="28"/>
          <w:u w:val="single"/>
        </w:rPr>
        <w:t xml:space="preserve">развитие </w:t>
      </w:r>
      <w:r w:rsidRPr="00A251C8">
        <w:rPr>
          <w:sz w:val="28"/>
          <w:szCs w:val="28"/>
        </w:rPr>
        <w:t>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382004" w:rsidRPr="00A251C8" w:rsidRDefault="00382004" w:rsidP="0037289B">
      <w:pPr>
        <w:widowControl w:val="0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A251C8">
        <w:rPr>
          <w:b/>
          <w:sz w:val="28"/>
          <w:szCs w:val="28"/>
          <w:u w:val="single"/>
        </w:rPr>
        <w:t>освоение</w:t>
      </w:r>
      <w:r w:rsidRPr="00A251C8">
        <w:rPr>
          <w:sz w:val="28"/>
          <w:szCs w:val="28"/>
        </w:rPr>
        <w:t xml:space="preserve"> основ математических знаний, формирование первоначальных представлений о математике;</w:t>
      </w:r>
    </w:p>
    <w:p w:rsidR="00382004" w:rsidRPr="00D42F3A" w:rsidRDefault="00382004" w:rsidP="0037289B">
      <w:pPr>
        <w:widowControl w:val="0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A251C8">
        <w:rPr>
          <w:b/>
          <w:sz w:val="28"/>
          <w:szCs w:val="28"/>
          <w:u w:val="single"/>
        </w:rPr>
        <w:t>воспитание</w:t>
      </w:r>
      <w:r w:rsidRPr="00A251C8">
        <w:rPr>
          <w:sz w:val="28"/>
          <w:szCs w:val="28"/>
        </w:rPr>
        <w:t xml:space="preserve"> интереса к математике, стремления использовать математические знания в повседневной жизни.</w:t>
      </w:r>
    </w:p>
    <w:p w:rsidR="00382004" w:rsidRDefault="00382004" w:rsidP="00382004">
      <w:pPr>
        <w:pStyle w:val="11"/>
        <w:shd w:val="clear" w:color="auto" w:fill="auto"/>
        <w:spacing w:before="0" w:line="240" w:lineRule="auto"/>
        <w:ind w:right="20"/>
        <w:rPr>
          <w:b/>
          <w:sz w:val="28"/>
          <w:szCs w:val="28"/>
        </w:rPr>
      </w:pPr>
    </w:p>
    <w:p w:rsidR="00382004" w:rsidRPr="00A251C8" w:rsidRDefault="00382004" w:rsidP="00382004">
      <w:pPr>
        <w:pStyle w:val="11"/>
        <w:shd w:val="clear" w:color="auto" w:fill="auto"/>
        <w:spacing w:before="0" w:line="240" w:lineRule="auto"/>
        <w:ind w:right="20"/>
        <w:rPr>
          <w:b/>
          <w:sz w:val="28"/>
          <w:szCs w:val="28"/>
        </w:rPr>
      </w:pPr>
      <w:r w:rsidRPr="00A251C8">
        <w:rPr>
          <w:b/>
          <w:sz w:val="28"/>
          <w:szCs w:val="28"/>
        </w:rPr>
        <w:t>Задачи</w:t>
      </w:r>
      <w:r w:rsidRPr="00A251C8">
        <w:rPr>
          <w:sz w:val="28"/>
          <w:szCs w:val="28"/>
        </w:rPr>
        <w:t>решение которых направлено на достижение основных целей начального математического образования:</w:t>
      </w:r>
    </w:p>
    <w:p w:rsidR="00382004" w:rsidRPr="00A251C8" w:rsidRDefault="00382004" w:rsidP="0037289B">
      <w:pPr>
        <w:pStyle w:val="11"/>
        <w:numPr>
          <w:ilvl w:val="0"/>
          <w:numId w:val="2"/>
        </w:numPr>
        <w:shd w:val="clear" w:color="auto" w:fill="auto"/>
        <w:tabs>
          <w:tab w:val="left" w:pos="628"/>
        </w:tabs>
        <w:spacing w:before="0" w:line="240" w:lineRule="auto"/>
        <w:ind w:left="720" w:right="20" w:hanging="360"/>
        <w:rPr>
          <w:sz w:val="28"/>
          <w:szCs w:val="28"/>
        </w:rPr>
      </w:pPr>
      <w:r w:rsidRPr="00A251C8">
        <w:rPr>
          <w:sz w:val="28"/>
          <w:szCs w:val="28"/>
        </w:rPr>
        <w:t>формирование элементов самостоятельной интеллектуальной дея</w:t>
      </w:r>
      <w:r w:rsidRPr="00A251C8">
        <w:rPr>
          <w:sz w:val="28"/>
          <w:szCs w:val="28"/>
        </w:rPr>
        <w:softHyphen/>
        <w:t>тельности на основе овладения несложными математическими</w:t>
      </w:r>
      <w:r w:rsidRPr="00A251C8">
        <w:rPr>
          <w:rStyle w:val="9pt"/>
          <w:sz w:val="28"/>
          <w:szCs w:val="28"/>
        </w:rPr>
        <w:t xml:space="preserve"> методами </w:t>
      </w:r>
      <w:r w:rsidRPr="00A251C8">
        <w:rPr>
          <w:sz w:val="28"/>
          <w:szCs w:val="28"/>
        </w:rPr>
        <w:t>познания окружающего мира (умения устанавливать, описывать, моде</w:t>
      </w:r>
      <w:r w:rsidRPr="00A251C8">
        <w:rPr>
          <w:sz w:val="28"/>
          <w:szCs w:val="28"/>
        </w:rPr>
        <w:softHyphen/>
        <w:t>лировать и объяснять количественные и пространственные отношения);</w:t>
      </w:r>
    </w:p>
    <w:p w:rsidR="00382004" w:rsidRPr="00A251C8" w:rsidRDefault="00382004" w:rsidP="0037289B">
      <w:pPr>
        <w:pStyle w:val="11"/>
        <w:numPr>
          <w:ilvl w:val="0"/>
          <w:numId w:val="2"/>
        </w:numPr>
        <w:shd w:val="clear" w:color="auto" w:fill="auto"/>
        <w:tabs>
          <w:tab w:val="left" w:pos="618"/>
        </w:tabs>
        <w:spacing w:before="0" w:line="240" w:lineRule="auto"/>
        <w:ind w:left="720" w:right="20" w:hanging="360"/>
        <w:rPr>
          <w:sz w:val="28"/>
          <w:szCs w:val="28"/>
        </w:rPr>
      </w:pPr>
      <w:r w:rsidRPr="00A251C8">
        <w:rPr>
          <w:sz w:val="28"/>
          <w:szCs w:val="28"/>
        </w:rPr>
        <w:t xml:space="preserve"> развитие основ логического, знаково-символического и</w:t>
      </w:r>
      <w:r w:rsidRPr="00A251C8">
        <w:rPr>
          <w:rStyle w:val="9pt"/>
          <w:sz w:val="28"/>
          <w:szCs w:val="28"/>
        </w:rPr>
        <w:t>алгоритми</w:t>
      </w:r>
      <w:r w:rsidRPr="00A251C8">
        <w:rPr>
          <w:rStyle w:val="9pt"/>
          <w:sz w:val="28"/>
          <w:szCs w:val="28"/>
        </w:rPr>
        <w:softHyphen/>
      </w:r>
      <w:r w:rsidRPr="00A251C8">
        <w:rPr>
          <w:sz w:val="28"/>
          <w:szCs w:val="28"/>
        </w:rPr>
        <w:t>ческого мышления;</w:t>
      </w:r>
    </w:p>
    <w:p w:rsidR="00382004" w:rsidRPr="00A251C8" w:rsidRDefault="00382004" w:rsidP="0037289B">
      <w:pPr>
        <w:pStyle w:val="11"/>
        <w:numPr>
          <w:ilvl w:val="0"/>
          <w:numId w:val="2"/>
        </w:numPr>
        <w:shd w:val="clear" w:color="auto" w:fill="auto"/>
        <w:tabs>
          <w:tab w:val="left" w:pos="626"/>
        </w:tabs>
        <w:spacing w:before="0" w:line="240" w:lineRule="auto"/>
        <w:ind w:left="720" w:hanging="360"/>
        <w:rPr>
          <w:sz w:val="28"/>
          <w:szCs w:val="28"/>
        </w:rPr>
      </w:pPr>
      <w:r w:rsidRPr="00A251C8">
        <w:rPr>
          <w:sz w:val="28"/>
          <w:szCs w:val="28"/>
        </w:rPr>
        <w:t>развитие пространственного воображения;</w:t>
      </w:r>
    </w:p>
    <w:p w:rsidR="00382004" w:rsidRPr="00A251C8" w:rsidRDefault="00382004" w:rsidP="0037289B">
      <w:pPr>
        <w:pStyle w:val="11"/>
        <w:numPr>
          <w:ilvl w:val="0"/>
          <w:numId w:val="2"/>
        </w:numPr>
        <w:shd w:val="clear" w:color="auto" w:fill="auto"/>
        <w:tabs>
          <w:tab w:val="left" w:pos="626"/>
        </w:tabs>
        <w:spacing w:before="0" w:line="240" w:lineRule="auto"/>
        <w:ind w:left="720" w:hanging="360"/>
        <w:rPr>
          <w:sz w:val="28"/>
          <w:szCs w:val="28"/>
        </w:rPr>
      </w:pPr>
      <w:r w:rsidRPr="00A251C8">
        <w:rPr>
          <w:sz w:val="28"/>
          <w:szCs w:val="28"/>
        </w:rPr>
        <w:t xml:space="preserve"> развитие математической речи;</w:t>
      </w:r>
    </w:p>
    <w:p w:rsidR="00382004" w:rsidRPr="00A251C8" w:rsidRDefault="00382004" w:rsidP="0037289B">
      <w:pPr>
        <w:pStyle w:val="21"/>
        <w:numPr>
          <w:ilvl w:val="0"/>
          <w:numId w:val="2"/>
        </w:numPr>
        <w:shd w:val="clear" w:color="auto" w:fill="auto"/>
        <w:tabs>
          <w:tab w:val="left" w:pos="934"/>
        </w:tabs>
        <w:spacing w:before="0" w:line="240" w:lineRule="auto"/>
        <w:ind w:left="720" w:right="20" w:hanging="360"/>
        <w:rPr>
          <w:sz w:val="28"/>
          <w:szCs w:val="28"/>
        </w:rPr>
      </w:pPr>
      <w:r w:rsidRPr="00A251C8">
        <w:rPr>
          <w:sz w:val="28"/>
          <w:szCs w:val="28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382004" w:rsidRPr="00A251C8" w:rsidRDefault="00382004" w:rsidP="0037289B">
      <w:pPr>
        <w:pStyle w:val="21"/>
        <w:numPr>
          <w:ilvl w:val="0"/>
          <w:numId w:val="2"/>
        </w:numPr>
        <w:shd w:val="clear" w:color="auto" w:fill="auto"/>
        <w:tabs>
          <w:tab w:val="left" w:pos="959"/>
        </w:tabs>
        <w:spacing w:before="0" w:line="240" w:lineRule="auto"/>
        <w:ind w:left="720" w:hanging="360"/>
        <w:rPr>
          <w:sz w:val="28"/>
          <w:szCs w:val="28"/>
        </w:rPr>
      </w:pPr>
      <w:r w:rsidRPr="00A251C8">
        <w:rPr>
          <w:sz w:val="28"/>
          <w:szCs w:val="28"/>
        </w:rPr>
        <w:t>формирование умения вести поиск информации и работать с ней;</w:t>
      </w:r>
    </w:p>
    <w:p w:rsidR="00382004" w:rsidRPr="00A251C8" w:rsidRDefault="00382004" w:rsidP="0037289B">
      <w:pPr>
        <w:pStyle w:val="21"/>
        <w:numPr>
          <w:ilvl w:val="0"/>
          <w:numId w:val="2"/>
        </w:numPr>
        <w:shd w:val="clear" w:color="auto" w:fill="auto"/>
        <w:tabs>
          <w:tab w:val="left" w:pos="959"/>
        </w:tabs>
        <w:spacing w:before="0" w:line="240" w:lineRule="auto"/>
        <w:ind w:left="720" w:hanging="360"/>
        <w:rPr>
          <w:sz w:val="28"/>
          <w:szCs w:val="28"/>
        </w:rPr>
      </w:pPr>
      <w:r w:rsidRPr="00A251C8">
        <w:rPr>
          <w:sz w:val="28"/>
          <w:szCs w:val="28"/>
        </w:rPr>
        <w:t>развитие познавательных способностей;</w:t>
      </w:r>
    </w:p>
    <w:p w:rsidR="00382004" w:rsidRPr="00A251C8" w:rsidRDefault="00382004" w:rsidP="0037289B">
      <w:pPr>
        <w:pStyle w:val="21"/>
        <w:numPr>
          <w:ilvl w:val="0"/>
          <w:numId w:val="2"/>
        </w:numPr>
        <w:shd w:val="clear" w:color="auto" w:fill="auto"/>
        <w:tabs>
          <w:tab w:val="left" w:pos="962"/>
        </w:tabs>
        <w:spacing w:before="0" w:line="240" w:lineRule="auto"/>
        <w:ind w:left="720" w:hanging="360"/>
        <w:rPr>
          <w:sz w:val="28"/>
          <w:szCs w:val="28"/>
        </w:rPr>
      </w:pPr>
      <w:r w:rsidRPr="00A251C8">
        <w:rPr>
          <w:sz w:val="28"/>
          <w:szCs w:val="28"/>
        </w:rPr>
        <w:t>воспитание стремления к расширению математических знаний;</w:t>
      </w:r>
    </w:p>
    <w:p w:rsidR="00382004" w:rsidRPr="00A251C8" w:rsidRDefault="00382004" w:rsidP="0037289B">
      <w:pPr>
        <w:pStyle w:val="21"/>
        <w:numPr>
          <w:ilvl w:val="0"/>
          <w:numId w:val="2"/>
        </w:numPr>
        <w:shd w:val="clear" w:color="auto" w:fill="auto"/>
        <w:tabs>
          <w:tab w:val="left" w:pos="959"/>
        </w:tabs>
        <w:spacing w:before="0" w:line="240" w:lineRule="auto"/>
        <w:ind w:left="720" w:hanging="360"/>
        <w:rPr>
          <w:sz w:val="28"/>
          <w:szCs w:val="28"/>
        </w:rPr>
      </w:pPr>
      <w:r w:rsidRPr="00A251C8">
        <w:rPr>
          <w:sz w:val="28"/>
          <w:szCs w:val="28"/>
        </w:rPr>
        <w:t>формирование критичности мышления;</w:t>
      </w:r>
    </w:p>
    <w:p w:rsidR="00382004" w:rsidRPr="00C33D38" w:rsidRDefault="00382004" w:rsidP="00C33D38">
      <w:pPr>
        <w:pStyle w:val="21"/>
        <w:numPr>
          <w:ilvl w:val="0"/>
          <w:numId w:val="2"/>
        </w:numPr>
        <w:shd w:val="clear" w:color="auto" w:fill="auto"/>
        <w:tabs>
          <w:tab w:val="left" w:pos="942"/>
        </w:tabs>
        <w:spacing w:before="0" w:line="240" w:lineRule="auto"/>
        <w:ind w:left="720" w:right="20" w:hanging="360"/>
        <w:rPr>
          <w:sz w:val="28"/>
          <w:szCs w:val="28"/>
        </w:rPr>
      </w:pPr>
      <w:r w:rsidRPr="00A251C8">
        <w:rPr>
          <w:sz w:val="28"/>
          <w:szCs w:val="28"/>
        </w:rPr>
        <w:t>развитие умений аргументированно обосновывать и отстаивать вы</w:t>
      </w:r>
      <w:r w:rsidRPr="00A251C8">
        <w:rPr>
          <w:sz w:val="28"/>
          <w:szCs w:val="28"/>
        </w:rPr>
        <w:softHyphen/>
        <w:t>сказанное суждение, оценивать и принимать суждения других.</w:t>
      </w:r>
    </w:p>
    <w:p w:rsidR="00382004" w:rsidRPr="00515286" w:rsidRDefault="00382004" w:rsidP="00382004">
      <w:pPr>
        <w:pStyle w:val="21"/>
        <w:shd w:val="clear" w:color="auto" w:fill="auto"/>
        <w:spacing w:before="0" w:line="240" w:lineRule="auto"/>
        <w:ind w:right="20" w:firstLine="709"/>
        <w:rPr>
          <w:sz w:val="28"/>
          <w:szCs w:val="28"/>
        </w:rPr>
      </w:pPr>
      <w:r w:rsidRPr="00A251C8">
        <w:rPr>
          <w:sz w:val="28"/>
          <w:szCs w:val="28"/>
        </w:rPr>
        <w:t>Решение названных задач</w:t>
      </w:r>
      <w:r>
        <w:rPr>
          <w:sz w:val="28"/>
          <w:szCs w:val="28"/>
        </w:rPr>
        <w:t xml:space="preserve"> обеспечит осознание учащимися 3</w:t>
      </w:r>
      <w:r w:rsidRPr="00A251C8">
        <w:rPr>
          <w:sz w:val="28"/>
          <w:szCs w:val="28"/>
        </w:rPr>
        <w:t xml:space="preserve"> класса универсальности математических способов познания мира, усвоение начальных математических знаний, связей математики с окружающей дей</w:t>
      </w:r>
      <w:r w:rsidRPr="00A251C8">
        <w:rPr>
          <w:sz w:val="28"/>
          <w:szCs w:val="28"/>
        </w:rPr>
        <w:softHyphen/>
        <w:t>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382004" w:rsidRPr="00314C97" w:rsidRDefault="00382004" w:rsidP="00382004">
      <w:pPr>
        <w:shd w:val="clear" w:color="auto" w:fill="FFFFFF"/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314C97">
        <w:rPr>
          <w:rFonts w:eastAsia="Calibri"/>
          <w:color w:val="000000"/>
          <w:sz w:val="28"/>
          <w:szCs w:val="28"/>
        </w:rPr>
        <w:t xml:space="preserve">   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382004" w:rsidRPr="00314C97" w:rsidRDefault="00382004" w:rsidP="00382004">
      <w:pPr>
        <w:shd w:val="clear" w:color="auto" w:fill="FFFFFF"/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314C97">
        <w:rPr>
          <w:rFonts w:eastAsia="Calibri"/>
          <w:color w:val="000000"/>
          <w:sz w:val="28"/>
          <w:szCs w:val="28"/>
        </w:rPr>
        <w:t xml:space="preserve">    Содержание обучения представлено в программе разделами: «Числа и величины», «Арифметические действия», «Текстовые задачи», «Про</w:t>
      </w:r>
      <w:r w:rsidRPr="00314C97">
        <w:rPr>
          <w:rFonts w:eastAsia="Calibri"/>
          <w:color w:val="000000"/>
          <w:sz w:val="28"/>
          <w:szCs w:val="28"/>
        </w:rPr>
        <w:softHyphen/>
        <w:t>странственные отношения. Геометрические фигуры», «Геометрические величины», «Работа с информацией».</w:t>
      </w:r>
    </w:p>
    <w:p w:rsidR="00382004" w:rsidRPr="00314C97" w:rsidRDefault="00382004" w:rsidP="00382004">
      <w:pPr>
        <w:shd w:val="clear" w:color="auto" w:fill="FFFFFF"/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314C97">
        <w:rPr>
          <w:rFonts w:eastAsia="Calibri"/>
          <w:color w:val="000000"/>
          <w:sz w:val="28"/>
          <w:szCs w:val="28"/>
        </w:rPr>
        <w:t xml:space="preserve">    Арифметическим ядром программы является учебный материал, ко</w:t>
      </w:r>
      <w:r w:rsidRPr="00314C97">
        <w:rPr>
          <w:rFonts w:eastAsia="Calibri"/>
          <w:color w:val="000000"/>
          <w:sz w:val="28"/>
          <w:szCs w:val="28"/>
        </w:rPr>
        <w:softHyphen/>
        <w:t>торый, с одной стороны, представляет основы математической науки, а с другой — содержание, отобранное и проверенное многолетней педа</w:t>
      </w:r>
      <w:r w:rsidRPr="00314C97">
        <w:rPr>
          <w:rFonts w:eastAsia="Calibri"/>
          <w:color w:val="000000"/>
          <w:sz w:val="28"/>
          <w:szCs w:val="28"/>
        </w:rPr>
        <w:softHyphen/>
        <w:t xml:space="preserve">гогической практикой, </w:t>
      </w:r>
      <w:r w:rsidRPr="00314C97">
        <w:rPr>
          <w:rFonts w:eastAsia="Calibri"/>
          <w:color w:val="000000"/>
          <w:sz w:val="28"/>
          <w:szCs w:val="28"/>
        </w:rPr>
        <w:lastRenderedPageBreak/>
        <w:t>подтвердившей необходимость его изучения в на</w:t>
      </w:r>
      <w:r w:rsidRPr="00314C97">
        <w:rPr>
          <w:rFonts w:eastAsia="Calibri"/>
          <w:color w:val="000000"/>
          <w:sz w:val="28"/>
          <w:szCs w:val="28"/>
        </w:rPr>
        <w:softHyphen/>
        <w:t>чальной школе для успешного продолжения образования.</w:t>
      </w:r>
    </w:p>
    <w:p w:rsidR="009F6EF7" w:rsidRDefault="009F6EF7" w:rsidP="009F6EF7">
      <w:pPr>
        <w:rPr>
          <w:rFonts w:eastAsia="Calibri"/>
          <w:b/>
          <w:bCs/>
          <w:i/>
          <w:iCs/>
          <w:sz w:val="28"/>
          <w:szCs w:val="28"/>
        </w:rPr>
      </w:pPr>
    </w:p>
    <w:p w:rsidR="00382004" w:rsidRPr="007C0CBB" w:rsidRDefault="00466E91" w:rsidP="009F6EF7">
      <w:pPr>
        <w:jc w:val="center"/>
        <w:rPr>
          <w:b/>
          <w:sz w:val="28"/>
          <w:szCs w:val="28"/>
        </w:rPr>
      </w:pPr>
      <w:r w:rsidRPr="00466E91">
        <w:rPr>
          <w:b/>
          <w:bCs/>
          <w:color w:val="000000"/>
          <w:sz w:val="28"/>
          <w:szCs w:val="28"/>
        </w:rPr>
        <w:t>Планируемые результаты  освоение учебного п</w:t>
      </w:r>
      <w:r>
        <w:rPr>
          <w:b/>
          <w:bCs/>
          <w:color w:val="000000"/>
          <w:sz w:val="28"/>
          <w:szCs w:val="28"/>
        </w:rPr>
        <w:t>р</w:t>
      </w:r>
      <w:r w:rsidRPr="00466E91">
        <w:rPr>
          <w:b/>
          <w:bCs/>
          <w:color w:val="000000"/>
          <w:sz w:val="28"/>
          <w:szCs w:val="28"/>
        </w:rPr>
        <w:t>едмета</w:t>
      </w:r>
    </w:p>
    <w:p w:rsidR="0068540C" w:rsidRDefault="0068540C" w:rsidP="0068540C">
      <w:pPr>
        <w:pStyle w:val="34"/>
        <w:rPr>
          <w:szCs w:val="28"/>
        </w:rPr>
      </w:pPr>
      <w:r>
        <w:rPr>
          <w:szCs w:val="28"/>
        </w:rPr>
        <w:t>Личностные результаты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навыки в проведении самоконтроля и самооценки результатов своей учебной деятельности;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положительное отношение к урокам математики, к учебе, к школе;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понимание значения математических знаний в собственной жизни;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понимание значения математики в жизни и деятельности человека;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восприятие критериев оценки учебной деятельности и понимание оценок учителя успешности учебной деятельности;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умение самостоятельно выполнять определенные учителем виды работ (деятельности), понимая личную ответственность за результат;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знать и применять правила общения, осваивать навыки сотрудничества в учебной деятельности;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 xml:space="preserve"> начальные представления об основах гражданской идентичности (через систему определенных заданий и упражнений);</w:t>
      </w:r>
    </w:p>
    <w:p w:rsidR="00D13140" w:rsidRDefault="0068540C" w:rsidP="00D13140">
      <w:pPr>
        <w:pStyle w:val="msonormalcxspmiddlecxspmiddlecxsplast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уважение и принятие семейных ценностей, понимания необходимости бережного отношения к природе, к своему здоровью и здоровью других людей.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начальные представления об универсальности математических способов познания окружающего мира;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осознание значения математических знаний в жизни человека, при изучении других школьных дисциплин;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осознанное проведение самоконтроля и адекватной самооценки результатов своей учебной деятельности;</w:t>
      </w:r>
    </w:p>
    <w:p w:rsidR="00D13140" w:rsidRPr="00D13140" w:rsidRDefault="0068540C" w:rsidP="00D13140">
      <w:pPr>
        <w:pStyle w:val="msonormalcxspmiddlecxspmiddlecxsplast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rStyle w:val="FontStyle12"/>
          <w:rFonts w:ascii="Times New Roman" w:hAnsi="Times New Roman" w:cs="Times New Roman"/>
          <w:i w:val="0"/>
          <w:iCs w:val="0"/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интерес к изучению учебного предмета математика: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:rsidR="0068540C" w:rsidRPr="0068540C" w:rsidRDefault="0068540C" w:rsidP="0068540C">
      <w:pPr>
        <w:pStyle w:val="Style5"/>
        <w:widowControl/>
        <w:spacing w:line="240" w:lineRule="auto"/>
        <w:jc w:val="center"/>
        <w:rPr>
          <w:rStyle w:val="FontStyle12"/>
          <w:rFonts w:ascii="Times New Roman" w:hAnsi="Times New Roman" w:cs="Times New Roman"/>
          <w:b/>
          <w:i w:val="0"/>
          <w:sz w:val="28"/>
          <w:szCs w:val="28"/>
        </w:rPr>
      </w:pPr>
      <w:r w:rsidRPr="0068540C">
        <w:rPr>
          <w:rStyle w:val="FontStyle12"/>
          <w:rFonts w:ascii="Times New Roman" w:hAnsi="Times New Roman" w:cs="Times New Roman"/>
          <w:b/>
          <w:i w:val="0"/>
          <w:sz w:val="28"/>
          <w:szCs w:val="28"/>
        </w:rPr>
        <w:t>Метапредметные результаты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понимать, принимать и сохранять различные учебные задачи; осуществлять поиск средств для достижения учебной задачи;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lastRenderedPageBreak/>
        <w:t>планировать свои действия в соответствии с поставленной учебной задачей для ее решения;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проводить пошаговый контроль под руководством учителя, а в некоторых случаях – самостоятельно;</w:t>
      </w:r>
    </w:p>
    <w:p w:rsidR="0068540C" w:rsidRPr="0068540C" w:rsidRDefault="0068540C" w:rsidP="0068540C">
      <w:pPr>
        <w:pStyle w:val="msonormalcxspmiddlecxspmiddlecxsplast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выполнять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самостоятельно делать несложные выводы о математических объектах и их свойствах;</w:t>
      </w:r>
    </w:p>
    <w:p w:rsidR="0068540C" w:rsidRPr="005F26A5" w:rsidRDefault="0068540C" w:rsidP="0068540C">
      <w:pPr>
        <w:pStyle w:val="msonormalcxspmiddlecxspmiddlecxsplast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 xml:space="preserve"> контролировать свои действия и соотносить их с поставленными целями и действиями других участников, работающих в паре, в группе.</w:t>
      </w:r>
    </w:p>
    <w:p w:rsidR="0068540C" w:rsidRPr="005F26A5" w:rsidRDefault="0068540C" w:rsidP="0068540C">
      <w:pPr>
        <w:pStyle w:val="msonormalcxspmiddle"/>
        <w:rPr>
          <w:b/>
          <w:sz w:val="28"/>
          <w:szCs w:val="28"/>
        </w:rPr>
      </w:pPr>
      <w:r w:rsidRPr="005F26A5">
        <w:rPr>
          <w:b/>
          <w:sz w:val="28"/>
          <w:szCs w:val="28"/>
        </w:rPr>
        <w:t>Познавательные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устанавливать математические отношения между объектами, взаимосвязи в явлениях и процессах 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проводить сравнение по одному или нескольким признакам и на этой основе делать выводы;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выполнять классификацию по нескольким предложенным или самостоятельно найденным основаниям;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делать выводы по аналогии и проверять эти выводы;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проводить несложные обобщения и использовать математические знания в расширенной области применения;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понимать базовые межпредметные предметные понятия: число, величина, геометрическая фигура;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фиксировать  математические отношения между объектами и группами объектов в знаково-символической форме (на моделях);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стремление полнее использовать свои творческие возможности;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общее умение смыслового чтения текстов математического содержания в соответствии с поставленными целями и задачами;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самостоятельно осуществлять расширенный поиск  необходимой информации в учебнике, в справочнике и в других источниках;</w:t>
      </w:r>
    </w:p>
    <w:p w:rsidR="0068540C" w:rsidRPr="0068540C" w:rsidRDefault="0068540C" w:rsidP="0068540C">
      <w:pPr>
        <w:pStyle w:val="msonormalcxspmiddlecxspmiddlecxsplast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осуществлять расширенный поиск информации и представлять информацию в предложенной форме.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lastRenderedPageBreak/>
        <w:t>умениям 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 w:rsidR="0068540C" w:rsidRPr="005F26A5" w:rsidRDefault="0068540C" w:rsidP="0068540C">
      <w:pPr>
        <w:pStyle w:val="msonormalcxspmiddle"/>
        <w:ind w:firstLine="709"/>
        <w:rPr>
          <w:sz w:val="28"/>
          <w:szCs w:val="28"/>
        </w:rPr>
      </w:pPr>
      <w:r w:rsidRPr="005F26A5">
        <w:rPr>
          <w:b/>
          <w:sz w:val="28"/>
          <w:szCs w:val="28"/>
        </w:rPr>
        <w:t>Коммуникативные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строить речевое высказывание в устной форме, использовать математическую терминологию;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 xml:space="preserve"> понимать различные позиции в подходе к решению учебной задачи, задавать вопросы для их уточнения, четко и аргументировано высказывать свои оценки и предложения;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принимать активное участие в работе в паре и в группе, использовать умения вести диалог, речевые коммуникативные средства;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68540C" w:rsidRPr="0068540C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 xml:space="preserve"> знать и применять правила общения, осваивать навыки сотрудничества в учебной деятельности; </w:t>
      </w:r>
    </w:p>
    <w:p w:rsidR="00C33D38" w:rsidRPr="00E11FAA" w:rsidRDefault="0068540C" w:rsidP="00E11FAA">
      <w:pPr>
        <w:pStyle w:val="msonormalcxspmiddlecxspmiddlecxsplast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умение  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** 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68540C" w:rsidRPr="005F26A5" w:rsidRDefault="0068540C" w:rsidP="0068540C">
      <w:pPr>
        <w:pStyle w:val="msonormalcxspmiddlecxspmiddlecxsplast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готовность конструктивно разрешать конфликты посредством учета интересов сторон и сотрудничества.</w:t>
      </w:r>
    </w:p>
    <w:p w:rsidR="0068540C" w:rsidRPr="005F26A5" w:rsidRDefault="0068540C" w:rsidP="009B7779">
      <w:pPr>
        <w:rPr>
          <w:b/>
          <w:sz w:val="28"/>
          <w:szCs w:val="28"/>
        </w:rPr>
      </w:pPr>
      <w:r w:rsidRPr="005472C2">
        <w:rPr>
          <w:b/>
          <w:sz w:val="28"/>
          <w:szCs w:val="28"/>
        </w:rPr>
        <w:t>Предметные результаты</w:t>
      </w:r>
    </w:p>
    <w:p w:rsidR="0068540C" w:rsidRPr="005F26A5" w:rsidRDefault="0068540C" w:rsidP="00E11FAA">
      <w:pPr>
        <w:pStyle w:val="msonormalcxspmiddle"/>
        <w:ind w:firstLine="709"/>
        <w:rPr>
          <w:b/>
          <w:sz w:val="28"/>
          <w:szCs w:val="28"/>
        </w:rPr>
      </w:pPr>
      <w:r w:rsidRPr="009B7779">
        <w:rPr>
          <w:b/>
          <w:sz w:val="28"/>
          <w:szCs w:val="28"/>
        </w:rPr>
        <w:t>Ч</w:t>
      </w:r>
      <w:r w:rsidR="009B7779" w:rsidRPr="009B7779">
        <w:rPr>
          <w:b/>
          <w:sz w:val="28"/>
          <w:szCs w:val="28"/>
        </w:rPr>
        <w:t>исла и величины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образовывать, называть, читать, записывать числа от 0 до 1 000 000;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сравнивать  числа и записывать результат сравнения, упорядочивать  заданные числа,  заменять  число суммой разрядных слагаемых, уметь заменять мелкие единицы счета крупными и наоборот;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lastRenderedPageBreak/>
        <w:t>группировать числа по заданному или самостоятельно установленному одному или нескольким признакам;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дм2 = 100 см</w:t>
      </w:r>
      <w:bookmarkStart w:id="0" w:name="_GoBack"/>
      <w:bookmarkEnd w:id="0"/>
      <w:r w:rsidR="0094785D" w:rsidRPr="005F26A5">
        <w:rPr>
          <w:sz w:val="28"/>
          <w:szCs w:val="28"/>
          <w:lang w:eastAsia="ar-SA"/>
        </w:rPr>
        <w:t>2, 1</w:t>
      </w:r>
      <w:r w:rsidRPr="005F26A5">
        <w:rPr>
          <w:sz w:val="28"/>
          <w:szCs w:val="28"/>
          <w:lang w:eastAsia="ar-SA"/>
        </w:rPr>
        <w:t xml:space="preserve"> м2 = 100 дм2; переводить одни единицы площади в другие;</w:t>
      </w:r>
    </w:p>
    <w:p w:rsidR="0068540C" w:rsidRPr="00D13140" w:rsidRDefault="0068540C" w:rsidP="00D13140">
      <w:pPr>
        <w:pStyle w:val="msonormalcxspmiddlecxspmiddlecxsplast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 xml:space="preserve"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</w:t>
      </w:r>
      <w:smartTag w:uri="urn:schemas-microsoft-com:office:smarttags" w:element="metricconverter">
        <w:smartTagPr>
          <w:attr w:name="ProductID" w:val="1 кг"/>
        </w:smartTagPr>
        <w:r w:rsidRPr="005F26A5">
          <w:rPr>
            <w:sz w:val="28"/>
            <w:szCs w:val="28"/>
            <w:lang w:eastAsia="ar-SA"/>
          </w:rPr>
          <w:t>1 кг</w:t>
        </w:r>
      </w:smartTag>
      <w:r w:rsidRPr="005F26A5">
        <w:rPr>
          <w:sz w:val="28"/>
          <w:szCs w:val="28"/>
          <w:lang w:eastAsia="ar-SA"/>
        </w:rPr>
        <w:t xml:space="preserve"> = </w:t>
      </w:r>
      <w:smartTag w:uri="urn:schemas-microsoft-com:office:smarttags" w:element="metricconverter">
        <w:smartTagPr>
          <w:attr w:name="ProductID" w:val="1 000 г"/>
        </w:smartTagPr>
        <w:r w:rsidRPr="005F26A5">
          <w:rPr>
            <w:sz w:val="28"/>
            <w:szCs w:val="28"/>
            <w:lang w:eastAsia="ar-SA"/>
          </w:rPr>
          <w:t>1 000 г</w:t>
        </w:r>
      </w:smartTag>
      <w:r w:rsidRPr="005F26A5">
        <w:rPr>
          <w:sz w:val="28"/>
          <w:szCs w:val="28"/>
          <w:lang w:eastAsia="ar-SA"/>
        </w:rPr>
        <w:t>; переводить мелкие единицы массы в более крупные, сравнивать и  упорядочивать объекты по массе.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 xml:space="preserve">классифицировать числа по нескольким основаниям  (в более сложных случаях) и объяснять свои действия; </w:t>
      </w:r>
    </w:p>
    <w:p w:rsidR="0068540C" w:rsidRPr="009B7779" w:rsidRDefault="0068540C" w:rsidP="009B7779">
      <w:pPr>
        <w:pStyle w:val="msonormalcxspmiddlecxspmiddlecxsplast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самостоятельно выбирать единицу для измерения таких величин как площадь, масса в конкретных условиях  и объяснять свой выбор.</w:t>
      </w:r>
    </w:p>
    <w:p w:rsidR="0068540C" w:rsidRPr="009B7779" w:rsidRDefault="0068540C" w:rsidP="0068540C">
      <w:pPr>
        <w:pStyle w:val="msonormalcxspmiddle"/>
        <w:ind w:firstLine="709"/>
        <w:rPr>
          <w:b/>
          <w:sz w:val="28"/>
          <w:szCs w:val="28"/>
        </w:rPr>
      </w:pPr>
      <w:r w:rsidRPr="009B7779">
        <w:rPr>
          <w:b/>
          <w:sz w:val="28"/>
          <w:szCs w:val="28"/>
        </w:rPr>
        <w:t>А</w:t>
      </w:r>
      <w:r w:rsidR="009B7779" w:rsidRPr="009B7779">
        <w:rPr>
          <w:b/>
          <w:sz w:val="28"/>
          <w:szCs w:val="28"/>
        </w:rPr>
        <w:t>рифметические действия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выполнять табличное умножение и деление чисел; выполнять умножение на 1 и на 0, выполнять деление вида: а : а,  0 : а;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выполнять внетабличное умножение и деление, в том числе деление с остатком; выполнять проверку арифметических действий умножение и деление;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выполнять письменно действия сложение, вычитание, умножение и деление на однозначное, двузначное и трехзначное число в пределах 1 000 000;</w:t>
      </w:r>
    </w:p>
    <w:p w:rsidR="0068540C" w:rsidRPr="009B7779" w:rsidRDefault="0068540C" w:rsidP="009B7779">
      <w:pPr>
        <w:pStyle w:val="msonormalcxspmiddlecxspmiddlecxsplast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вычислять значение числового выражения, содержащего 2 – 5 действий (со скобками и без скобок).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использовать свойства арифметических действий для удобства вычислений;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вычислять значение буквенного выражения при заданных значениях входящих в него букв;</w:t>
      </w:r>
    </w:p>
    <w:p w:rsidR="0068540C" w:rsidRPr="009B7779" w:rsidRDefault="0068540C" w:rsidP="009B7779">
      <w:pPr>
        <w:pStyle w:val="msonormalcxspmiddlecxspmiddlecxsplast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решать уравнения на основе связи между компонентами и результатами умножения и деления.</w:t>
      </w:r>
    </w:p>
    <w:p w:rsidR="0068540C" w:rsidRPr="009B7779" w:rsidRDefault="0068540C" w:rsidP="0068540C">
      <w:pPr>
        <w:pStyle w:val="msonormalcxspmiddle"/>
        <w:ind w:firstLine="709"/>
        <w:rPr>
          <w:b/>
          <w:sz w:val="28"/>
          <w:szCs w:val="28"/>
        </w:rPr>
      </w:pPr>
      <w:r w:rsidRPr="009B7779">
        <w:rPr>
          <w:b/>
          <w:sz w:val="28"/>
          <w:szCs w:val="28"/>
        </w:rPr>
        <w:t>Р</w:t>
      </w:r>
      <w:r w:rsidR="009B7779" w:rsidRPr="009B7779">
        <w:rPr>
          <w:b/>
          <w:sz w:val="28"/>
          <w:szCs w:val="28"/>
        </w:rPr>
        <w:t>абота с текстовыми задачами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составлять план решения задачи в 2 – 3 действия, объяснять его и следовать ему при записи решения задачи;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преобразовывать задачу вновую, изменяя ее условие или вопрос;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составлять задачу по краткой записи, по схеме, по ее решению;</w:t>
      </w:r>
    </w:p>
    <w:p w:rsidR="0068540C" w:rsidRPr="00D13140" w:rsidRDefault="0068540C" w:rsidP="00D13140">
      <w:pPr>
        <w:pStyle w:val="msonormalcxspmiddlecxspmiddlecxsplast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решать 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 предметы и др.; задачи на увеличение/уменьшение числа в несколько раз.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lastRenderedPageBreak/>
        <w:t>сравнивать задачи по сходству  и различию отношений между объектами, рассматриваемых в задачах;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дополнять задачу с недостающими данными возможными числами;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находить разные способы решения одной и той же задачи, сравнивать их и выбирать наиболее рациональный;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решать задачи на нахождение доли числа и числа по его доле;</w:t>
      </w:r>
    </w:p>
    <w:p w:rsidR="0068540C" w:rsidRPr="009B7779" w:rsidRDefault="0068540C" w:rsidP="009B7779">
      <w:pPr>
        <w:pStyle w:val="msonormalcxspmiddlecxspmiddlecxsplast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решать задачи практического содержания, в том числе задачи-расчеты.</w:t>
      </w:r>
    </w:p>
    <w:p w:rsidR="0068540C" w:rsidRPr="009B7779" w:rsidRDefault="0068540C" w:rsidP="0068540C">
      <w:pPr>
        <w:pStyle w:val="msonormalcxspmiddle"/>
        <w:ind w:firstLine="709"/>
        <w:rPr>
          <w:b/>
          <w:sz w:val="28"/>
          <w:szCs w:val="28"/>
        </w:rPr>
      </w:pPr>
      <w:r w:rsidRPr="009B7779">
        <w:rPr>
          <w:b/>
          <w:sz w:val="28"/>
          <w:szCs w:val="28"/>
        </w:rPr>
        <w:t>П</w:t>
      </w:r>
      <w:r w:rsidR="009B7779" w:rsidRPr="009B7779">
        <w:rPr>
          <w:b/>
          <w:sz w:val="28"/>
          <w:szCs w:val="28"/>
        </w:rPr>
        <w:t>ространственные отношения. Геометрические фигуры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обозначать геометрические фигуры буквами;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различать круг и окружность;</w:t>
      </w:r>
    </w:p>
    <w:p w:rsidR="0068540C" w:rsidRPr="009B7779" w:rsidRDefault="0068540C" w:rsidP="009B7779">
      <w:pPr>
        <w:pStyle w:val="msonormalcxspmiddlecxspmiddlecxsplast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чертить окружность заданного радиуса с использованием циркуля;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различать треугольники по соотношению длин сторон; по видам углов;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изображать геометрические фигуры (отрезок, прямоугольник) в заданном масштабе</w:t>
      </w:r>
    </w:p>
    <w:p w:rsidR="0068540C" w:rsidRPr="009B7779" w:rsidRDefault="0068540C" w:rsidP="009B7779">
      <w:pPr>
        <w:pStyle w:val="msonormalcxspmiddlecxspmiddlecxsplast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читать план участка (комнаты, сада и др.).</w:t>
      </w:r>
    </w:p>
    <w:p w:rsidR="0068540C" w:rsidRPr="009B7779" w:rsidRDefault="0068540C" w:rsidP="0068540C">
      <w:pPr>
        <w:pStyle w:val="msonormalcxspmiddle"/>
        <w:ind w:firstLine="709"/>
        <w:rPr>
          <w:b/>
          <w:sz w:val="28"/>
          <w:szCs w:val="28"/>
        </w:rPr>
      </w:pPr>
      <w:r w:rsidRPr="009B7779">
        <w:rPr>
          <w:b/>
          <w:sz w:val="28"/>
          <w:szCs w:val="28"/>
        </w:rPr>
        <w:t>Г</w:t>
      </w:r>
      <w:r w:rsidR="009B7779" w:rsidRPr="009B7779">
        <w:rPr>
          <w:b/>
          <w:sz w:val="28"/>
          <w:szCs w:val="28"/>
        </w:rPr>
        <w:t>еометрические величины</w:t>
      </w:r>
    </w:p>
    <w:p w:rsidR="0068540C" w:rsidRPr="005F26A5" w:rsidRDefault="0068540C" w:rsidP="0068540C">
      <w:pPr>
        <w:pStyle w:val="msonormal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измерять длину отрезка;</w:t>
      </w:r>
    </w:p>
    <w:p w:rsidR="0068540C" w:rsidRPr="005F26A5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вычислять  площадь прямоугольника (квадрата) по заданным длинам его сторон;</w:t>
      </w:r>
    </w:p>
    <w:p w:rsidR="0068540C" w:rsidRPr="009B7779" w:rsidRDefault="0068540C" w:rsidP="0068540C">
      <w:pPr>
        <w:pStyle w:val="msonormalcxspmiddlecxspmiddlecxspmiddle"/>
        <w:numPr>
          <w:ilvl w:val="0"/>
          <w:numId w:val="26"/>
        </w:numPr>
        <w:tabs>
          <w:tab w:val="left" w:pos="709"/>
        </w:tabs>
        <w:ind w:left="0" w:firstLine="0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выражать площадь объектов в разных единицах площади (квадратный сантиметр, квадратный дециметр.квадратный метр), используя соотношения между ними;</w:t>
      </w:r>
    </w:p>
    <w:p w:rsidR="0068540C" w:rsidRPr="005F26A5" w:rsidRDefault="0068540C" w:rsidP="0068540C">
      <w:pPr>
        <w:pStyle w:val="msonormalcxspmiddlecxspmiddle"/>
        <w:numPr>
          <w:ilvl w:val="0"/>
          <w:numId w:val="27"/>
        </w:numPr>
        <w:tabs>
          <w:tab w:val="left" w:pos="709"/>
        </w:tabs>
        <w:ind w:left="-3" w:firstLine="3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выбирать наиболее подходящие единицы площади для конкретной ситуации;</w:t>
      </w:r>
    </w:p>
    <w:p w:rsidR="0068540C" w:rsidRPr="00C33D38" w:rsidRDefault="0068540C" w:rsidP="00C33D38">
      <w:pPr>
        <w:pStyle w:val="msonormalcxspmiddlecxspmiddlecxsplast"/>
        <w:numPr>
          <w:ilvl w:val="0"/>
          <w:numId w:val="27"/>
        </w:numPr>
        <w:tabs>
          <w:tab w:val="left" w:pos="709"/>
        </w:tabs>
        <w:ind w:left="-3" w:firstLine="3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вычислять площадь прямоугольного треугольника, достраивая его до прямоугольника</w:t>
      </w:r>
    </w:p>
    <w:p w:rsidR="00C33D38" w:rsidRDefault="0068540C" w:rsidP="00C33D38">
      <w:pPr>
        <w:pStyle w:val="msonormalcxspmiddle"/>
        <w:ind w:firstLine="709"/>
        <w:rPr>
          <w:b/>
          <w:sz w:val="28"/>
          <w:szCs w:val="28"/>
        </w:rPr>
      </w:pPr>
      <w:r w:rsidRPr="009B7779">
        <w:rPr>
          <w:b/>
          <w:sz w:val="28"/>
          <w:szCs w:val="28"/>
        </w:rPr>
        <w:t>Р</w:t>
      </w:r>
      <w:r w:rsidR="009B7779" w:rsidRPr="009B7779">
        <w:rPr>
          <w:b/>
          <w:sz w:val="28"/>
          <w:szCs w:val="28"/>
        </w:rPr>
        <w:t>абота с информацией</w:t>
      </w:r>
    </w:p>
    <w:p w:rsidR="0068540C" w:rsidRPr="005F26A5" w:rsidRDefault="0068540C" w:rsidP="0068540C">
      <w:pPr>
        <w:pStyle w:val="msonormalcxspmiddlecxspmiddle"/>
        <w:numPr>
          <w:ilvl w:val="0"/>
          <w:numId w:val="27"/>
        </w:numPr>
        <w:tabs>
          <w:tab w:val="left" w:pos="709"/>
        </w:tabs>
        <w:ind w:left="-3" w:firstLine="3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анализировать готовые таблицы, использовать их  для выполнения заданных действий, для построения вывода;</w:t>
      </w:r>
    </w:p>
    <w:p w:rsidR="0068540C" w:rsidRPr="005F26A5" w:rsidRDefault="0068540C" w:rsidP="0068540C">
      <w:pPr>
        <w:pStyle w:val="msonormalcxspmiddlecxspmiddlecxsplast"/>
        <w:numPr>
          <w:ilvl w:val="0"/>
          <w:numId w:val="27"/>
        </w:numPr>
        <w:tabs>
          <w:tab w:val="left" w:pos="709"/>
        </w:tabs>
        <w:ind w:left="-3" w:firstLine="3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D13140" w:rsidRPr="00C33D38" w:rsidRDefault="0068540C" w:rsidP="00C33D38">
      <w:pPr>
        <w:pStyle w:val="msonormalcxspmiddlecxsplast"/>
        <w:numPr>
          <w:ilvl w:val="0"/>
          <w:numId w:val="27"/>
        </w:numPr>
        <w:tabs>
          <w:tab w:val="left" w:pos="709"/>
        </w:tabs>
        <w:ind w:left="-3" w:firstLine="3"/>
        <w:contextualSpacing/>
        <w:jc w:val="both"/>
        <w:rPr>
          <w:sz w:val="28"/>
          <w:szCs w:val="28"/>
          <w:lang w:eastAsia="ar-SA"/>
        </w:rPr>
      </w:pPr>
      <w:r w:rsidRPr="005F26A5">
        <w:rPr>
          <w:sz w:val="28"/>
          <w:szCs w:val="28"/>
          <w:lang w:eastAsia="ar-SA"/>
        </w:rPr>
        <w:t>самостоятельно оформлять в таблице зависимости между пропорциональными величинами</w:t>
      </w:r>
      <w:r w:rsidR="00C33D38">
        <w:rPr>
          <w:sz w:val="28"/>
          <w:szCs w:val="28"/>
          <w:lang w:eastAsia="ar-SA"/>
        </w:rPr>
        <w:t>.</w:t>
      </w:r>
    </w:p>
    <w:p w:rsidR="00382004" w:rsidRPr="00D42F3A" w:rsidRDefault="00AD7031" w:rsidP="00C70A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учебного предмета</w:t>
      </w:r>
    </w:p>
    <w:p w:rsidR="00382004" w:rsidRDefault="0068540C" w:rsidP="00C70A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515009">
        <w:rPr>
          <w:b/>
          <w:bCs/>
          <w:sz w:val="28"/>
          <w:szCs w:val="28"/>
        </w:rPr>
        <w:t xml:space="preserve"> класс</w:t>
      </w:r>
    </w:p>
    <w:p w:rsidR="00515009" w:rsidRDefault="00515009" w:rsidP="00515009">
      <w:pPr>
        <w:autoSpaceDE w:val="0"/>
        <w:autoSpaceDN w:val="0"/>
        <w:adjustRightInd w:val="0"/>
        <w:ind w:left="48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Числа от 1 до 1000 </w:t>
      </w:r>
    </w:p>
    <w:p w:rsidR="00515009" w:rsidRPr="00515009" w:rsidRDefault="00515009" w:rsidP="00515009">
      <w:pPr>
        <w:autoSpaceDE w:val="0"/>
        <w:autoSpaceDN w:val="0"/>
        <w:adjustRightInd w:val="0"/>
        <w:ind w:left="480"/>
        <w:jc w:val="both"/>
        <w:rPr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lastRenderedPageBreak/>
        <w:t xml:space="preserve">Повторение. Нумерация. </w:t>
      </w:r>
      <w:r>
        <w:rPr>
          <w:rFonts w:ascii="Times New Roman CYR" w:hAnsi="Times New Roman CYR" w:cs="Times New Roman CYR"/>
          <w:sz w:val="28"/>
          <w:szCs w:val="28"/>
        </w:rPr>
        <w:t xml:space="preserve">Счёт предметов. Разряды. Четыре арифметических действия. Порядок выполнения действий. Сложение и вычитание. Нахождение суммы нескольких слагаемых. Вычитание  трёхзначных чисел вида 804 </w:t>
      </w:r>
      <w:r>
        <w:rPr>
          <w:sz w:val="28"/>
          <w:szCs w:val="28"/>
        </w:rPr>
        <w:t>—</w:t>
      </w:r>
      <w:r w:rsidRPr="00515009">
        <w:rPr>
          <w:sz w:val="28"/>
          <w:szCs w:val="28"/>
        </w:rPr>
        <w:t xml:space="preserve"> 467.</w:t>
      </w:r>
      <w:r>
        <w:rPr>
          <w:rFonts w:ascii="Times New Roman CYR" w:hAnsi="Times New Roman CYR" w:cs="Times New Roman CYR"/>
          <w:sz w:val="28"/>
          <w:szCs w:val="28"/>
        </w:rPr>
        <w:t>Приём письменного умножения трёхзначных чисел на однозначные. Умножение и его свойства. Умножение на 0 и 1. Приём письменного деления на однозначное число. Знакомство со столбчатыми диаграммами. Чтение и составление столбчатых диаграмм. Повторение пройденного</w:t>
      </w:r>
      <w:r w:rsidRPr="0051500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Что узнали. Чему научились.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Контрольная работа по теме </w:t>
      </w:r>
      <w:r w:rsidRPr="00515009">
        <w:rPr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Числа от 1 до 1000</w:t>
      </w:r>
      <w:r w:rsidRPr="00515009">
        <w:rPr>
          <w:i/>
          <w:iCs/>
          <w:sz w:val="28"/>
          <w:szCs w:val="28"/>
        </w:rPr>
        <w:t>»</w:t>
      </w:r>
    </w:p>
    <w:p w:rsidR="00515009" w:rsidRPr="00515009" w:rsidRDefault="00515009" w:rsidP="00515009">
      <w:pPr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</w:rPr>
      </w:pPr>
    </w:p>
    <w:p w:rsidR="00515009" w:rsidRDefault="00515009" w:rsidP="00515009">
      <w:pPr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Числа, которые больше 1000 </w:t>
      </w:r>
    </w:p>
    <w:p w:rsidR="00515009" w:rsidRDefault="00515009" w:rsidP="00515009">
      <w:pPr>
        <w:autoSpaceDE w:val="0"/>
        <w:autoSpaceDN w:val="0"/>
        <w:adjustRightInd w:val="0"/>
        <w:ind w:left="48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Нумерация</w:t>
      </w:r>
    </w:p>
    <w:p w:rsidR="00515009" w:rsidRDefault="00515009" w:rsidP="00515009">
      <w:pPr>
        <w:autoSpaceDE w:val="0"/>
        <w:autoSpaceDN w:val="0"/>
        <w:adjustRightInd w:val="0"/>
        <w:ind w:left="4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Класс единиц и класс тысяч. Чтение и запись многозначных чисел. Представление в виде суммы разрядных слагаемых. Сравнение многозначных чисел. Увеличение (уменьшение)в 10, 100, 1000 раз . Класс миллионов и класс миллиардов. Страничка для любознательных.</w:t>
      </w:r>
    </w:p>
    <w:p w:rsidR="00515009" w:rsidRPr="00515009" w:rsidRDefault="00515009" w:rsidP="00515009">
      <w:pPr>
        <w:autoSpaceDE w:val="0"/>
        <w:autoSpaceDN w:val="0"/>
        <w:adjustRightInd w:val="0"/>
        <w:ind w:left="360"/>
        <w:jc w:val="both"/>
        <w:rPr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Проект</w:t>
      </w:r>
      <w:r w:rsidRPr="0051500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Математика вокруг нас</w:t>
      </w:r>
      <w:r w:rsidRPr="00515009">
        <w:rPr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>Повторение пройденного</w:t>
      </w:r>
      <w:r w:rsidRPr="0051500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Что узнали. Чему научились</w:t>
      </w:r>
      <w:r w:rsidRPr="00515009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Контрольная работа по теме </w:t>
      </w:r>
      <w:r w:rsidRPr="00515009">
        <w:rPr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Числа , которые больше 1000. Нумерация</w:t>
      </w:r>
      <w:r w:rsidRPr="00515009">
        <w:rPr>
          <w:i/>
          <w:iCs/>
          <w:sz w:val="28"/>
          <w:szCs w:val="28"/>
        </w:rPr>
        <w:t>»</w:t>
      </w:r>
    </w:p>
    <w:p w:rsidR="00515009" w:rsidRPr="00515009" w:rsidRDefault="00515009" w:rsidP="00515009">
      <w:pPr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</w:rPr>
      </w:pPr>
    </w:p>
    <w:p w:rsidR="00515009" w:rsidRDefault="00515009" w:rsidP="00515009">
      <w:pPr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Величины </w:t>
      </w:r>
    </w:p>
    <w:p w:rsidR="00515009" w:rsidRDefault="00515009" w:rsidP="00515009">
      <w:pPr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Единицы измерения длины </w:t>
      </w:r>
      <w:r>
        <w:rPr>
          <w:sz w:val="28"/>
          <w:szCs w:val="28"/>
        </w:rPr>
        <w:t>—</w:t>
      </w:r>
      <w:r>
        <w:rPr>
          <w:rFonts w:ascii="Times New Roman CYR" w:hAnsi="Times New Roman CYR" w:cs="Times New Roman CYR"/>
          <w:sz w:val="28"/>
          <w:szCs w:val="28"/>
        </w:rPr>
        <w:t xml:space="preserve">километр. Таблица единиц длины. Единицы    площади.  </w:t>
      </w:r>
    </w:p>
    <w:p w:rsidR="00515009" w:rsidRP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Квадратный километр, квадратный миллиметр. Таблица единиц площади. Измерение площади   с помощью палетки. Единицы массы. Таблица единиц массы. Повторение пройденного</w:t>
      </w:r>
      <w:r w:rsidRPr="0051500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Что узнали. Чему научились</w:t>
      </w:r>
      <w:r w:rsidRPr="00515009">
        <w:rPr>
          <w:sz w:val="28"/>
          <w:szCs w:val="28"/>
        </w:rPr>
        <w:t>».</w:t>
      </w:r>
      <w:r>
        <w:rPr>
          <w:rFonts w:ascii="Times New Roman CYR" w:hAnsi="Times New Roman CYR" w:cs="Times New Roman CYR"/>
          <w:sz w:val="28"/>
          <w:szCs w:val="28"/>
        </w:rPr>
        <w:t xml:space="preserve">Единицы времени. Секунда. Век. Таблица единиц времени.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Контрольная работа по теме </w:t>
      </w:r>
      <w:r w:rsidRPr="00515009">
        <w:rPr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Величины</w:t>
      </w:r>
      <w:r w:rsidRPr="00515009">
        <w:rPr>
          <w:i/>
          <w:iCs/>
          <w:sz w:val="28"/>
          <w:szCs w:val="28"/>
        </w:rPr>
        <w:t>»</w:t>
      </w:r>
    </w:p>
    <w:p w:rsidR="00515009" w:rsidRP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rFonts w:ascii="Calibri" w:hAnsi="Calibri" w:cs="Calibri"/>
          <w:sz w:val="22"/>
          <w:szCs w:val="22"/>
        </w:rPr>
      </w:pPr>
    </w:p>
    <w:p w:rsid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Сложение и вычитание </w:t>
      </w:r>
    </w:p>
    <w:p w:rsidR="00515009" w:rsidRP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Устные и письменные приёмы вычислений многозначных чисел. Нахождение неизвестного слагаемого, уменьшаемого, вычитаемого. Нахождение нескольких долей целого. Сложение и вычитание значений величин. Решение задач на увеличение (уменьшение) числа на несколько единиц, выраженных в косвенной форме. Странички для любознательных. Задачи-расчёты.  Что узнали. Чему научились.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Контрольная работа по теме </w:t>
      </w:r>
      <w:r w:rsidRPr="00515009">
        <w:rPr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Сложение и вычитание</w:t>
      </w:r>
      <w:r w:rsidRPr="00515009">
        <w:rPr>
          <w:i/>
          <w:iCs/>
          <w:sz w:val="28"/>
          <w:szCs w:val="28"/>
        </w:rPr>
        <w:t>»</w:t>
      </w:r>
    </w:p>
    <w:p w:rsidR="00515009" w:rsidRP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rFonts w:ascii="Calibri" w:hAnsi="Calibri" w:cs="Calibri"/>
          <w:sz w:val="22"/>
          <w:szCs w:val="22"/>
        </w:rPr>
      </w:pPr>
    </w:p>
    <w:p w:rsid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Умножение и деление</w:t>
      </w:r>
    </w:p>
    <w:p w:rsidR="00515009" w:rsidRP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Умножение и его свойства. Алгоритм письменного умножения  многозначного числа на однозначное. Умножение чисел, оканчивающихся нулями. Решение уравнений. Деление с числами 0 и 1. Письменные приёмы деления. Задачи на увеличение и уменьшение числа в несколько раз, выраженные в косвенной форме. Решение задач. Повторение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пройденного</w:t>
      </w:r>
      <w:r w:rsidRPr="0051500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Что узнали. Чему научились</w:t>
      </w:r>
      <w:r w:rsidRPr="00515009">
        <w:rPr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Контрольная работа по теме </w:t>
      </w:r>
      <w:r w:rsidRPr="00515009">
        <w:rPr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Умножение и деление на однозначное число</w:t>
      </w:r>
      <w:r w:rsidRPr="00515009">
        <w:rPr>
          <w:i/>
          <w:iCs/>
          <w:sz w:val="28"/>
          <w:szCs w:val="28"/>
        </w:rPr>
        <w:t>».</w:t>
      </w:r>
    </w:p>
    <w:p w:rsid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Скорость. Единицы скорости. Взаимосвязь между скоростью, временем, расстоянием. Решение задач с величинами: V,t, S. Решение задач на встречное движение. Решение задач на движение в противоположном направлении. Странички для любознательных.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Проверочная работа. </w:t>
      </w:r>
      <w:r>
        <w:rPr>
          <w:rFonts w:ascii="Times New Roman CYR" w:hAnsi="Times New Roman CYR" w:cs="Times New Roman CYR"/>
          <w:sz w:val="28"/>
          <w:szCs w:val="28"/>
        </w:rPr>
        <w:t xml:space="preserve"> Письменное умножение на числа, оканчивающихся нулями. Умножение числа на произведение.  Перестановка и группировка множителей.  Повторение пройденного</w:t>
      </w:r>
      <w:r w:rsidRPr="0051500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Что узнали. Чему научились</w:t>
      </w:r>
      <w:r w:rsidRPr="00515009">
        <w:rPr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Контрольная работа за первое полугодие</w:t>
      </w:r>
    </w:p>
    <w:p w:rsid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Деление числа на произведение.  Деление с остатком на 10,100, 1000. Письменное деление на числа, оканчивающихся нулями. Решение задач.</w:t>
      </w:r>
    </w:p>
    <w:p w:rsidR="00515009" w:rsidRP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Контрольная работа по теме </w:t>
      </w:r>
      <w:r w:rsidRPr="00515009">
        <w:rPr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Умножение и деление на числа, оканчивающиеся нулями</w:t>
      </w:r>
      <w:r w:rsidRPr="00515009">
        <w:rPr>
          <w:i/>
          <w:iCs/>
          <w:sz w:val="28"/>
          <w:szCs w:val="28"/>
        </w:rPr>
        <w:t>»</w:t>
      </w:r>
    </w:p>
    <w:p w:rsidR="00515009" w:rsidRPr="00C706D2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Наши проекты. Умножение числа на сумму. Письменное умножение на двузначное число. Алгоритм письменного умножения на трёхзначное число. Решение задач на нахождение неизвестного по двум разностям. Повторение пройденного</w:t>
      </w:r>
      <w:r w:rsidRPr="00C706D2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Что узнали. Чему научились</w:t>
      </w:r>
      <w:r w:rsidRPr="00C706D2">
        <w:rPr>
          <w:sz w:val="28"/>
          <w:szCs w:val="28"/>
        </w:rPr>
        <w:t>».</w:t>
      </w:r>
    </w:p>
    <w:p w:rsidR="00515009" w:rsidRP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Контрольная работа по теме </w:t>
      </w:r>
      <w:r w:rsidRPr="00515009">
        <w:rPr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Умножение  на двузначное и трёхзначное число</w:t>
      </w:r>
      <w:r w:rsidRPr="00515009">
        <w:rPr>
          <w:i/>
          <w:iCs/>
          <w:sz w:val="28"/>
          <w:szCs w:val="28"/>
        </w:rPr>
        <w:t>»</w:t>
      </w:r>
    </w:p>
    <w:p w:rsidR="00515009" w:rsidRP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Алгоритм письменного деления на двузначное число. Алгоритм письменного деления на двузначное число с остатком.     Проверка умножения делением. Проверка деления умножением. Решение задач. Повторение пройденного</w:t>
      </w:r>
      <w:r w:rsidRPr="0051500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Что узнали. Чему научились</w:t>
      </w:r>
      <w:r w:rsidRPr="00515009">
        <w:rPr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Контрольная работа по теме </w:t>
      </w:r>
      <w:r w:rsidRPr="00515009">
        <w:rPr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Деление на двузначное число</w:t>
      </w:r>
      <w:r w:rsidRPr="00515009">
        <w:rPr>
          <w:i/>
          <w:iCs/>
          <w:sz w:val="28"/>
          <w:szCs w:val="28"/>
        </w:rPr>
        <w:t>»</w:t>
      </w:r>
    </w:p>
    <w:p w:rsid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Алгоритм письменного деления на трёхзначное число. Деление с остатком.</w:t>
      </w:r>
    </w:p>
    <w:p w:rsidR="00515009" w:rsidRP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Контрольная работа по теме </w:t>
      </w:r>
      <w:r w:rsidRPr="00515009">
        <w:rPr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Деление на трёхзначное число число</w:t>
      </w:r>
      <w:r w:rsidRPr="00515009">
        <w:rPr>
          <w:i/>
          <w:iCs/>
          <w:sz w:val="28"/>
          <w:szCs w:val="28"/>
        </w:rPr>
        <w:t>»</w:t>
      </w:r>
    </w:p>
    <w:p w:rsidR="00515009" w:rsidRP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rFonts w:ascii="Calibri" w:hAnsi="Calibri" w:cs="Calibri"/>
          <w:sz w:val="22"/>
          <w:szCs w:val="22"/>
        </w:rPr>
      </w:pPr>
    </w:p>
    <w:p w:rsid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Итоговое повторение </w:t>
      </w:r>
    </w:p>
    <w:p w:rsid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Итоговое повторение. Нумерация. Выражения и уравнения.Арифметические действия: сложение и вычитание. Умножение и деление. Порядок действий.</w:t>
      </w:r>
    </w:p>
    <w:p w:rsid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Величины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Геометрические фигуры.Задачи. Повторение пройденного</w:t>
      </w:r>
      <w:r w:rsidRPr="0051500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Что узнали. Чему научились</w:t>
      </w:r>
      <w:r w:rsidRPr="00515009">
        <w:rPr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Итоговая контрольная работа.</w:t>
      </w:r>
    </w:p>
    <w:p w:rsidR="00515009" w:rsidRP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Обобщающий урок. Игра </w:t>
      </w:r>
      <w:r w:rsidRPr="00515009">
        <w:rPr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В поисках клада</w:t>
      </w:r>
      <w:r w:rsidRPr="00515009">
        <w:rPr>
          <w:i/>
          <w:iCs/>
          <w:sz w:val="28"/>
          <w:szCs w:val="28"/>
        </w:rPr>
        <w:t>»</w:t>
      </w:r>
    </w:p>
    <w:p w:rsidR="00F734A4" w:rsidRPr="003A5315" w:rsidRDefault="00F734A4" w:rsidP="00382004">
      <w:pPr>
        <w:shd w:val="clear" w:color="auto" w:fill="FFFFFF"/>
        <w:rPr>
          <w:sz w:val="28"/>
          <w:szCs w:val="28"/>
        </w:rPr>
      </w:pPr>
    </w:p>
    <w:p w:rsidR="00F734A4" w:rsidRPr="005F26A5" w:rsidRDefault="00F734A4" w:rsidP="00F734A4">
      <w:pPr>
        <w:spacing w:after="550" w:line="250" w:lineRule="exact"/>
        <w:ind w:left="40" w:right="60" w:firstLine="5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</w:t>
      </w:r>
      <w:r w:rsidRPr="005F26A5">
        <w:rPr>
          <w:b/>
          <w:sz w:val="28"/>
          <w:szCs w:val="28"/>
        </w:rPr>
        <w:t xml:space="preserve"> план</w:t>
      </w:r>
      <w:r>
        <w:rPr>
          <w:b/>
          <w:sz w:val="28"/>
          <w:szCs w:val="28"/>
        </w:rPr>
        <w:t>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76"/>
        <w:gridCol w:w="6472"/>
        <w:gridCol w:w="1716"/>
      </w:tblGrid>
      <w:tr w:rsidR="00F734A4" w:rsidRPr="00F734A4" w:rsidTr="00F734A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</w:tr>
      <w:tr w:rsidR="00F734A4" w:rsidRPr="00F734A4" w:rsidTr="00F734A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sz w:val="28"/>
                <w:szCs w:val="28"/>
              </w:rPr>
              <w:t>Числа от 1 до 1000. Повторение.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DA7358" w:rsidP="00F734A4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734A4" w:rsidRPr="00F734A4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</w:p>
        </w:tc>
      </w:tr>
      <w:tr w:rsidR="00F734A4" w:rsidRPr="00F734A4" w:rsidTr="00F734A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sz w:val="28"/>
                <w:szCs w:val="28"/>
              </w:rPr>
              <w:t>Числа, которые больше 1000. Нумерация.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DA7358" w:rsidP="00F734A4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734A4" w:rsidRPr="00F734A4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</w:p>
        </w:tc>
      </w:tr>
      <w:tr w:rsidR="00F734A4" w:rsidRPr="00F734A4" w:rsidTr="00F734A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sz w:val="28"/>
                <w:szCs w:val="28"/>
              </w:rPr>
              <w:t>Величины.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DA7358" w:rsidP="00F734A4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734A4" w:rsidRPr="00F734A4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</w:p>
        </w:tc>
      </w:tr>
      <w:tr w:rsidR="00F734A4" w:rsidRPr="00F734A4" w:rsidTr="00F734A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sz w:val="28"/>
                <w:szCs w:val="28"/>
              </w:rPr>
              <w:t>Числа, которые больше 1000. Сложение и вычитание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DA7358" w:rsidP="00F734A4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734A4" w:rsidRPr="00F734A4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</w:p>
        </w:tc>
      </w:tr>
      <w:tr w:rsidR="00F734A4" w:rsidRPr="00F734A4" w:rsidTr="00F734A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sz w:val="28"/>
                <w:szCs w:val="28"/>
              </w:rPr>
              <w:t>Числа, которые больше 1000. Умножение и деление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055C59" w:rsidP="00F734A4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F734A4" w:rsidRPr="00F734A4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</w:p>
        </w:tc>
      </w:tr>
      <w:tr w:rsidR="00F734A4" w:rsidRPr="00F734A4" w:rsidTr="00F734A4">
        <w:trPr>
          <w:trHeight w:val="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sz w:val="28"/>
                <w:szCs w:val="28"/>
              </w:rPr>
              <w:t>Итоговое повторение.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055C59" w:rsidP="00F734A4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34A4" w:rsidRPr="00F734A4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</w:p>
        </w:tc>
      </w:tr>
      <w:tr w:rsidR="00F734A4" w:rsidRPr="00F734A4" w:rsidTr="00F734A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F734A4" w:rsidP="00F734A4">
            <w:pPr>
              <w:pStyle w:val="af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4A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A4" w:rsidRPr="00F734A4" w:rsidRDefault="00953382" w:rsidP="00F734A4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133</w:t>
            </w:r>
            <w:r w:rsidR="00F734A4" w:rsidRPr="00F734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</w:tbl>
    <w:p w:rsidR="00F734A4" w:rsidRPr="00F734A4" w:rsidRDefault="00F734A4" w:rsidP="00F734A4">
      <w:pPr>
        <w:pStyle w:val="af4"/>
        <w:rPr>
          <w:rFonts w:ascii="Times New Roman" w:hAnsi="Times New Roman" w:cs="Times New Roman"/>
          <w:sz w:val="28"/>
          <w:szCs w:val="28"/>
        </w:rPr>
      </w:pPr>
    </w:p>
    <w:p w:rsidR="00515009" w:rsidRPr="00515009" w:rsidRDefault="00515009" w:rsidP="00515009">
      <w:pPr>
        <w:tabs>
          <w:tab w:val="left" w:pos="6390"/>
        </w:tabs>
        <w:autoSpaceDE w:val="0"/>
        <w:autoSpaceDN w:val="0"/>
        <w:adjustRightInd w:val="0"/>
        <w:ind w:left="450"/>
        <w:jc w:val="both"/>
        <w:rPr>
          <w:rFonts w:ascii="Calibri" w:hAnsi="Calibri" w:cs="Calibri"/>
          <w:sz w:val="22"/>
          <w:szCs w:val="22"/>
        </w:rPr>
      </w:pPr>
    </w:p>
    <w:p w:rsidR="00382004" w:rsidRPr="00FB6116" w:rsidRDefault="00382004" w:rsidP="00382004">
      <w:pPr>
        <w:shd w:val="clear" w:color="auto" w:fill="FFFFFF"/>
        <w:autoSpaceDE w:val="0"/>
        <w:autoSpaceDN w:val="0"/>
        <w:adjustRightInd w:val="0"/>
        <w:spacing w:line="360" w:lineRule="auto"/>
        <w:rPr>
          <w:rFonts w:eastAsia="Calibri"/>
          <w:sz w:val="28"/>
          <w:szCs w:val="28"/>
        </w:rPr>
        <w:sectPr w:rsidR="00382004" w:rsidRPr="00FB6116" w:rsidSect="0038200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3B1B42" w:rsidRPr="00DE24FB" w:rsidRDefault="003B1B42" w:rsidP="00C70AE1">
      <w:pPr>
        <w:jc w:val="center"/>
        <w:rPr>
          <w:b/>
          <w:sz w:val="28"/>
          <w:szCs w:val="28"/>
        </w:rPr>
      </w:pPr>
      <w:r w:rsidRPr="00DE24FB">
        <w:rPr>
          <w:b/>
          <w:sz w:val="28"/>
          <w:szCs w:val="28"/>
        </w:rPr>
        <w:lastRenderedPageBreak/>
        <w:t>Кале</w:t>
      </w:r>
      <w:r>
        <w:rPr>
          <w:b/>
          <w:sz w:val="28"/>
          <w:szCs w:val="28"/>
        </w:rPr>
        <w:t>ндарно-тематическое планирование по математике</w:t>
      </w:r>
    </w:p>
    <w:p w:rsidR="003B1B42" w:rsidRPr="00DE24FB" w:rsidRDefault="009B7779" w:rsidP="003B1B42">
      <w:pPr>
        <w:pStyle w:val="ae"/>
        <w:spacing w:before="0" w:beforeAutospacing="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="00953382">
        <w:rPr>
          <w:b/>
          <w:bCs/>
          <w:color w:val="000000"/>
          <w:sz w:val="28"/>
          <w:szCs w:val="28"/>
        </w:rPr>
        <w:t xml:space="preserve"> класс – 13</w:t>
      </w:r>
      <w:r w:rsidR="00717E8A">
        <w:rPr>
          <w:b/>
          <w:bCs/>
          <w:color w:val="000000"/>
          <w:sz w:val="28"/>
          <w:szCs w:val="28"/>
        </w:rPr>
        <w:t>6</w:t>
      </w:r>
      <w:r w:rsidR="003B1B42">
        <w:rPr>
          <w:b/>
          <w:bCs/>
          <w:color w:val="000000"/>
          <w:sz w:val="28"/>
          <w:szCs w:val="28"/>
        </w:rPr>
        <w:t xml:space="preserve"> часа в год (4</w:t>
      </w:r>
      <w:r w:rsidR="003B1B42" w:rsidRPr="00DE24FB">
        <w:rPr>
          <w:b/>
          <w:bCs/>
          <w:color w:val="000000"/>
          <w:sz w:val="28"/>
          <w:szCs w:val="28"/>
        </w:rPr>
        <w:t xml:space="preserve"> раза в неделю)</w:t>
      </w:r>
    </w:p>
    <w:p w:rsidR="003B1B42" w:rsidRPr="00DE24FB" w:rsidRDefault="003B1B42" w:rsidP="003B1B42">
      <w:pPr>
        <w:pStyle w:val="ae"/>
        <w:spacing w:before="0" w:beforeAutospacing="0" w:after="0"/>
        <w:jc w:val="center"/>
        <w:rPr>
          <w:b/>
          <w:bCs/>
          <w:color w:val="000000"/>
          <w:sz w:val="28"/>
          <w:szCs w:val="28"/>
        </w:rPr>
      </w:pPr>
      <w:r w:rsidRPr="00DE24FB">
        <w:rPr>
          <w:b/>
          <w:bCs/>
          <w:color w:val="000000"/>
          <w:sz w:val="28"/>
          <w:szCs w:val="28"/>
        </w:rPr>
        <w:t xml:space="preserve">МБОУ </w:t>
      </w:r>
      <w:r w:rsidR="00717E8A">
        <w:rPr>
          <w:b/>
          <w:bCs/>
          <w:color w:val="000000"/>
          <w:sz w:val="28"/>
          <w:szCs w:val="28"/>
        </w:rPr>
        <w:t>«Латышовская СОШ»</w:t>
      </w:r>
    </w:p>
    <w:p w:rsidR="003B1B42" w:rsidRDefault="009B7779" w:rsidP="003B1B42">
      <w:pPr>
        <w:pStyle w:val="ae"/>
        <w:spacing w:before="0" w:beforeAutospacing="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</w:t>
      </w:r>
      <w:r w:rsidR="00FD1DA7">
        <w:rPr>
          <w:b/>
          <w:bCs/>
          <w:color w:val="000000"/>
          <w:sz w:val="28"/>
          <w:szCs w:val="28"/>
        </w:rPr>
        <w:t>23</w:t>
      </w:r>
      <w:r>
        <w:rPr>
          <w:b/>
          <w:bCs/>
          <w:color w:val="000000"/>
          <w:sz w:val="28"/>
          <w:szCs w:val="28"/>
        </w:rPr>
        <w:t>-20</w:t>
      </w:r>
      <w:r w:rsidR="00FD1DA7">
        <w:rPr>
          <w:b/>
          <w:bCs/>
          <w:color w:val="000000"/>
          <w:sz w:val="28"/>
          <w:szCs w:val="28"/>
        </w:rPr>
        <w:t>24</w:t>
      </w:r>
      <w:r w:rsidR="003B1B42" w:rsidRPr="00DE24FB">
        <w:rPr>
          <w:b/>
          <w:bCs/>
          <w:color w:val="000000"/>
          <w:sz w:val="28"/>
          <w:szCs w:val="28"/>
        </w:rPr>
        <w:t xml:space="preserve"> учебный год</w:t>
      </w:r>
    </w:p>
    <w:p w:rsidR="009B7779" w:rsidRDefault="009B7779" w:rsidP="003B1B42">
      <w:pPr>
        <w:pStyle w:val="ae"/>
        <w:spacing w:before="0" w:beforeAutospacing="0" w:after="0"/>
        <w:jc w:val="center"/>
        <w:rPr>
          <w:b/>
          <w:bCs/>
          <w:color w:val="000000"/>
          <w:sz w:val="28"/>
          <w:szCs w:val="28"/>
        </w:rPr>
      </w:pPr>
    </w:p>
    <w:p w:rsidR="009B7779" w:rsidRPr="008820F9" w:rsidRDefault="009B7779" w:rsidP="009B7779">
      <w:pPr>
        <w:jc w:val="center"/>
        <w:rPr>
          <w:b/>
          <w:sz w:val="28"/>
          <w:szCs w:val="28"/>
        </w:rPr>
      </w:pPr>
    </w:p>
    <w:tbl>
      <w:tblPr>
        <w:tblW w:w="530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0"/>
        <w:gridCol w:w="851"/>
        <w:gridCol w:w="2408"/>
        <w:gridCol w:w="188"/>
        <w:gridCol w:w="1143"/>
        <w:gridCol w:w="41"/>
        <w:gridCol w:w="3102"/>
        <w:gridCol w:w="41"/>
        <w:gridCol w:w="2383"/>
        <w:gridCol w:w="41"/>
        <w:gridCol w:w="2556"/>
        <w:gridCol w:w="41"/>
        <w:gridCol w:w="1093"/>
        <w:gridCol w:w="41"/>
        <w:gridCol w:w="970"/>
        <w:gridCol w:w="41"/>
      </w:tblGrid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  <w:vAlign w:val="center"/>
          </w:tcPr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  <w:r w:rsidRPr="008820F9">
              <w:rPr>
                <w:b/>
                <w:sz w:val="28"/>
                <w:szCs w:val="28"/>
              </w:rPr>
              <w:t>№</w:t>
            </w:r>
          </w:p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  <w:r w:rsidRPr="008820F9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71" w:type="pct"/>
            <w:vAlign w:val="center"/>
          </w:tcPr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  <w:r w:rsidRPr="008820F9">
              <w:rPr>
                <w:b/>
                <w:sz w:val="28"/>
                <w:szCs w:val="28"/>
              </w:rPr>
              <w:t>Дата</w:t>
            </w:r>
          </w:p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" w:type="pct"/>
            <w:vAlign w:val="center"/>
          </w:tcPr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  <w:r w:rsidRPr="008820F9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424" w:type="pct"/>
            <w:gridSpan w:val="2"/>
            <w:vAlign w:val="center"/>
          </w:tcPr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  <w:r w:rsidRPr="008820F9">
              <w:rPr>
                <w:b/>
                <w:sz w:val="28"/>
                <w:szCs w:val="28"/>
              </w:rPr>
              <w:t>Тип урока</w:t>
            </w:r>
          </w:p>
        </w:tc>
        <w:tc>
          <w:tcPr>
            <w:tcW w:w="1001" w:type="pct"/>
            <w:gridSpan w:val="2"/>
            <w:vAlign w:val="center"/>
          </w:tcPr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  <w:r w:rsidRPr="008820F9">
              <w:rPr>
                <w:b/>
                <w:sz w:val="28"/>
                <w:szCs w:val="28"/>
              </w:rPr>
              <w:t>Основные виды учебной деятельности</w:t>
            </w:r>
          </w:p>
        </w:tc>
        <w:tc>
          <w:tcPr>
            <w:tcW w:w="772" w:type="pct"/>
            <w:gridSpan w:val="2"/>
            <w:vAlign w:val="center"/>
          </w:tcPr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  <w:r w:rsidRPr="008820F9">
              <w:rPr>
                <w:b/>
                <w:sz w:val="28"/>
                <w:szCs w:val="28"/>
              </w:rPr>
              <w:t>Планируемые</w:t>
            </w:r>
          </w:p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  <w:r w:rsidRPr="008820F9">
              <w:rPr>
                <w:b/>
                <w:sz w:val="28"/>
                <w:szCs w:val="28"/>
              </w:rPr>
              <w:t>предметные результаты</w:t>
            </w:r>
          </w:p>
        </w:tc>
        <w:tc>
          <w:tcPr>
            <w:tcW w:w="827" w:type="pct"/>
            <w:gridSpan w:val="2"/>
            <w:vAlign w:val="center"/>
          </w:tcPr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  <w:r w:rsidRPr="008820F9">
              <w:rPr>
                <w:b/>
                <w:sz w:val="28"/>
                <w:szCs w:val="28"/>
              </w:rPr>
              <w:t>Универсальные</w:t>
            </w:r>
          </w:p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  <w:r w:rsidRPr="008820F9">
              <w:rPr>
                <w:b/>
                <w:sz w:val="28"/>
                <w:szCs w:val="28"/>
              </w:rPr>
              <w:t>учебные действия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  <w:r w:rsidRPr="00C361C7">
              <w:rPr>
                <w:b/>
                <w:sz w:val="28"/>
                <w:szCs w:val="28"/>
              </w:rPr>
              <w:t>ИКТ</w:t>
            </w: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7002A3" w:rsidRPr="008820F9" w:rsidTr="00717E8A">
        <w:trPr>
          <w:gridAfter w:val="1"/>
          <w:wAfter w:w="13" w:type="pct"/>
          <w:trHeight w:val="926"/>
          <w:jc w:val="center"/>
        </w:trPr>
        <w:tc>
          <w:tcPr>
            <w:tcW w:w="4987" w:type="pct"/>
            <w:gridSpan w:val="15"/>
            <w:vAlign w:val="center"/>
          </w:tcPr>
          <w:p w:rsidR="007002A3" w:rsidRPr="008820F9" w:rsidRDefault="007002A3" w:rsidP="007002A3">
            <w:pPr>
              <w:jc w:val="center"/>
              <w:rPr>
                <w:b/>
                <w:sz w:val="28"/>
                <w:szCs w:val="28"/>
              </w:rPr>
            </w:pPr>
            <w:r w:rsidRPr="008820F9">
              <w:rPr>
                <w:b/>
                <w:sz w:val="28"/>
                <w:szCs w:val="28"/>
              </w:rPr>
              <w:t>Числа от 1 до 1000. Сложение и вычитание</w:t>
            </w:r>
          </w:p>
          <w:p w:rsidR="007002A3" w:rsidRPr="008820F9" w:rsidRDefault="00DA7358" w:rsidP="007002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Повторение </w:t>
            </w: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1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1A3B53" w:rsidP="007002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Повторение.</w:t>
            </w:r>
            <w:r w:rsidR="00717E8A">
              <w:rPr>
                <w:sz w:val="28"/>
                <w:szCs w:val="28"/>
              </w:rPr>
              <w:t xml:space="preserve"> Нумерация</w:t>
            </w:r>
            <w:r>
              <w:rPr>
                <w:sz w:val="28"/>
                <w:szCs w:val="28"/>
              </w:rPr>
              <w:t>чисел.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повторения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и обобщения 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Образовывать числа натурального ряда от 100 до 1000.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Совершенствовать вычислительные навыки, решать задачу разными способами; составлять задачи, обратные данной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Называть</w:t>
            </w:r>
            <w:r w:rsidRPr="008820F9">
              <w:rPr>
                <w:sz w:val="28"/>
                <w:szCs w:val="28"/>
              </w:rPr>
              <w:t xml:space="preserve"> последователь</w:t>
            </w:r>
            <w:r w:rsidRPr="008820F9">
              <w:rPr>
                <w:sz w:val="28"/>
                <w:szCs w:val="28"/>
              </w:rPr>
              <w:softHyphen/>
            </w:r>
            <w:r w:rsidRPr="008820F9">
              <w:rPr>
                <w:spacing w:val="-2"/>
                <w:sz w:val="28"/>
                <w:szCs w:val="28"/>
              </w:rPr>
              <w:t xml:space="preserve">ность чисел в пределах 1000; </w:t>
            </w:r>
            <w:r w:rsidRPr="008820F9">
              <w:rPr>
                <w:i/>
                <w:spacing w:val="-2"/>
                <w:sz w:val="28"/>
                <w:szCs w:val="28"/>
              </w:rPr>
              <w:t>объяснять</w:t>
            </w:r>
            <w:r w:rsidRPr="008820F9">
              <w:rPr>
                <w:spacing w:val="-2"/>
                <w:sz w:val="28"/>
                <w:szCs w:val="28"/>
              </w:rPr>
              <w:t xml:space="preserve">, как образуется </w:t>
            </w:r>
            <w:r w:rsidRPr="008820F9">
              <w:rPr>
                <w:sz w:val="28"/>
                <w:szCs w:val="28"/>
              </w:rPr>
              <w:t xml:space="preserve">каждая следующая счётная единица. </w:t>
            </w:r>
            <w:r w:rsidRPr="008820F9">
              <w:rPr>
                <w:i/>
                <w:sz w:val="28"/>
                <w:szCs w:val="28"/>
              </w:rPr>
              <w:t>Называть</w:t>
            </w:r>
            <w:r w:rsidRPr="008820F9">
              <w:rPr>
                <w:sz w:val="28"/>
                <w:szCs w:val="28"/>
              </w:rPr>
              <w:t xml:space="preserve"> разряды и классы.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Самостоятельное создание алгоритмов деятельности при решении проблем поискового характера. Установление причинно-следственных связей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2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1A3B5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Порядок </w:t>
            </w:r>
            <w:r w:rsidR="001A3B53">
              <w:rPr>
                <w:sz w:val="28"/>
                <w:szCs w:val="28"/>
              </w:rPr>
              <w:t xml:space="preserve">действий в числовых выражениях. Сложение и </w:t>
            </w:r>
            <w:r w:rsidR="001A3B53">
              <w:rPr>
                <w:sz w:val="28"/>
                <w:szCs w:val="28"/>
              </w:rPr>
              <w:lastRenderedPageBreak/>
              <w:t>вычитание.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Урок повторения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и обобщен</w:t>
            </w:r>
            <w:r w:rsidRPr="008820F9">
              <w:rPr>
                <w:i/>
                <w:sz w:val="28"/>
                <w:szCs w:val="28"/>
              </w:rPr>
              <w:lastRenderedPageBreak/>
              <w:t xml:space="preserve">ия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Применять правила о порядке выполнения действий в числовых выражениях со скобками и без скобок </w:t>
            </w:r>
            <w:r w:rsidRPr="008820F9">
              <w:rPr>
                <w:sz w:val="28"/>
                <w:szCs w:val="28"/>
              </w:rPr>
              <w:lastRenderedPageBreak/>
              <w:t xml:space="preserve">при вычислениях значений числовых выражений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shd w:val="clear" w:color="auto" w:fill="FFFFFF"/>
              <w:contextualSpacing/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Вычислять</w:t>
            </w:r>
            <w:r w:rsidRPr="008820F9">
              <w:rPr>
                <w:sz w:val="28"/>
                <w:szCs w:val="28"/>
              </w:rPr>
              <w:t xml:space="preserve"> зна</w:t>
            </w:r>
            <w:r w:rsidRPr="008820F9">
              <w:rPr>
                <w:sz w:val="28"/>
                <w:szCs w:val="28"/>
              </w:rPr>
              <w:softHyphen/>
            </w:r>
            <w:r w:rsidRPr="008820F9">
              <w:rPr>
                <w:spacing w:val="-1"/>
                <w:sz w:val="28"/>
                <w:szCs w:val="28"/>
              </w:rPr>
              <w:t>чение числового вы</w:t>
            </w:r>
            <w:r w:rsidRPr="008820F9">
              <w:rPr>
                <w:spacing w:val="-1"/>
                <w:sz w:val="28"/>
                <w:szCs w:val="28"/>
              </w:rPr>
              <w:softHyphen/>
            </w:r>
            <w:r w:rsidRPr="008820F9">
              <w:rPr>
                <w:spacing w:val="-2"/>
                <w:sz w:val="28"/>
                <w:szCs w:val="28"/>
              </w:rPr>
              <w:t xml:space="preserve">ражения, содержащего </w:t>
            </w:r>
            <w:r w:rsidRPr="008820F9">
              <w:rPr>
                <w:sz w:val="28"/>
                <w:szCs w:val="28"/>
              </w:rPr>
              <w:t xml:space="preserve">2-3 действия. </w:t>
            </w:r>
            <w:r w:rsidRPr="008820F9">
              <w:rPr>
                <w:i/>
                <w:sz w:val="28"/>
                <w:szCs w:val="28"/>
              </w:rPr>
              <w:lastRenderedPageBreak/>
              <w:t>Понимать</w:t>
            </w:r>
            <w:r w:rsidRPr="008820F9">
              <w:rPr>
                <w:sz w:val="28"/>
                <w:szCs w:val="28"/>
              </w:rPr>
              <w:t xml:space="preserve"> правила порядка выполнения действий в числовых выражениях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Планировать, контролировать и оценивать учебные действия в соответствии с </w:t>
            </w:r>
            <w:r w:rsidRPr="008820F9">
              <w:rPr>
                <w:sz w:val="28"/>
                <w:szCs w:val="28"/>
              </w:rPr>
              <w:lastRenderedPageBreak/>
              <w:t xml:space="preserve">поставленной задачей и условиями её выполнения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FC79C5" w:rsidRPr="008820F9" w:rsidRDefault="00FC79C5" w:rsidP="00DA7358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  <w:r w:rsidRPr="008820F9">
              <w:rPr>
                <w:spacing w:val="-1"/>
                <w:sz w:val="28"/>
                <w:szCs w:val="28"/>
              </w:rPr>
              <w:t>Нахождение суммы нескольких</w:t>
            </w:r>
            <w:r w:rsidRPr="008820F9">
              <w:rPr>
                <w:sz w:val="28"/>
                <w:szCs w:val="28"/>
              </w:rPr>
              <w:t xml:space="preserve"> слагаемых 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pacing w:val="-2"/>
                <w:sz w:val="28"/>
                <w:szCs w:val="28"/>
              </w:rPr>
              <w:t>Выполнять письменные вычисления с натуральны</w:t>
            </w:r>
            <w:r w:rsidRPr="008820F9">
              <w:rPr>
                <w:spacing w:val="-2"/>
                <w:sz w:val="28"/>
                <w:szCs w:val="28"/>
              </w:rPr>
              <w:softHyphen/>
              <w:t>ми числами. Находить</w:t>
            </w:r>
            <w:r w:rsidRPr="008820F9">
              <w:rPr>
                <w:sz w:val="28"/>
                <w:szCs w:val="28"/>
              </w:rPr>
              <w:t xml:space="preserve"> значения чи</w:t>
            </w:r>
            <w:r w:rsidRPr="008820F9">
              <w:rPr>
                <w:sz w:val="28"/>
                <w:szCs w:val="28"/>
              </w:rPr>
              <w:softHyphen/>
              <w:t xml:space="preserve">словых выражений со скобками и без них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Вычислять </w:t>
            </w:r>
            <w:r w:rsidRPr="008820F9">
              <w:rPr>
                <w:sz w:val="28"/>
                <w:szCs w:val="28"/>
              </w:rPr>
              <w:t>сумму трёх слагаемых.</w:t>
            </w:r>
            <w:r w:rsidRPr="008820F9">
              <w:rPr>
                <w:i/>
                <w:spacing w:val="-1"/>
                <w:sz w:val="28"/>
                <w:szCs w:val="28"/>
              </w:rPr>
              <w:t>Вычислять</w:t>
            </w:r>
            <w:r w:rsidRPr="008820F9">
              <w:rPr>
                <w:spacing w:val="-1"/>
                <w:sz w:val="28"/>
                <w:szCs w:val="28"/>
              </w:rPr>
              <w:t xml:space="preserve"> зна</w:t>
            </w:r>
            <w:r w:rsidRPr="008820F9">
              <w:rPr>
                <w:spacing w:val="-1"/>
                <w:sz w:val="28"/>
                <w:szCs w:val="28"/>
              </w:rPr>
              <w:softHyphen/>
              <w:t>чение числового вы</w:t>
            </w:r>
            <w:r w:rsidRPr="008820F9">
              <w:rPr>
                <w:spacing w:val="-1"/>
                <w:sz w:val="28"/>
                <w:szCs w:val="28"/>
              </w:rPr>
              <w:softHyphen/>
            </w:r>
            <w:r w:rsidRPr="008820F9">
              <w:rPr>
                <w:spacing w:val="-3"/>
                <w:sz w:val="28"/>
                <w:szCs w:val="28"/>
              </w:rPr>
              <w:t xml:space="preserve">ражения, содержащего </w:t>
            </w:r>
            <w:r w:rsidRPr="008820F9">
              <w:rPr>
                <w:sz w:val="28"/>
                <w:szCs w:val="28"/>
              </w:rPr>
              <w:t xml:space="preserve">2-3 действия </w:t>
            </w:r>
          </w:p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</w:p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Самостоятельное создание алгоритмов деятельности при решении проблем поискового характера. Установление причинно-следственных связей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4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1A3B53" w:rsidP="007002A3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Алгоритм письменного деления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shd w:val="clear" w:color="auto" w:fill="FFFFFF"/>
              <w:contextualSpacing/>
              <w:rPr>
                <w:sz w:val="28"/>
                <w:szCs w:val="28"/>
              </w:rPr>
            </w:pPr>
            <w:r w:rsidRPr="008820F9">
              <w:rPr>
                <w:spacing w:val="-2"/>
                <w:sz w:val="28"/>
                <w:szCs w:val="28"/>
              </w:rPr>
              <w:t>Выполнять письменное вычитание трёхзначных чисел. Находить</w:t>
            </w:r>
            <w:r w:rsidRPr="008820F9">
              <w:rPr>
                <w:sz w:val="28"/>
                <w:szCs w:val="28"/>
              </w:rPr>
              <w:t xml:space="preserve"> значения чи</w:t>
            </w:r>
            <w:r w:rsidRPr="008820F9">
              <w:rPr>
                <w:sz w:val="28"/>
                <w:szCs w:val="28"/>
              </w:rPr>
              <w:softHyphen/>
              <w:t xml:space="preserve">словых выражений со скобками и без них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shd w:val="clear" w:color="auto" w:fill="FFFFFF"/>
              <w:contextualSpacing/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Использовать</w:t>
            </w:r>
            <w:r w:rsidRPr="008820F9">
              <w:rPr>
                <w:sz w:val="28"/>
                <w:szCs w:val="28"/>
              </w:rPr>
              <w:t xml:space="preserve"> алгоритм письменного вычитания чисел и выполнять эти действия с числами в пределах 1000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</w:t>
            </w:r>
            <w:r w:rsidRPr="008820F9">
              <w:rPr>
                <w:sz w:val="28"/>
                <w:szCs w:val="28"/>
              </w:rPr>
              <w:lastRenderedPageBreak/>
              <w:t>арифметических действий)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1A3B53" w:rsidP="007002A3">
            <w:pPr>
              <w:shd w:val="clear" w:color="auto" w:fill="FFFFFF"/>
              <w:rPr>
                <w:sz w:val="28"/>
                <w:szCs w:val="28"/>
              </w:rPr>
            </w:pPr>
            <w:r w:rsidRPr="00052065">
              <w:t>Умножение трехзначного числа на однозначное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Умножать письменно в пределах 1000 с переходом через разряд многозначного числа на однозначное. Совершенствовать устные и письменные вычислительные навыки, умение решать 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Выполнять</w:t>
            </w:r>
            <w:r w:rsidRPr="008820F9">
              <w:rPr>
                <w:sz w:val="28"/>
                <w:szCs w:val="28"/>
              </w:rPr>
              <w:t xml:space="preserve"> письменное умножение в пределах 1000 с переходом через разряд многозначного числа на однозначное.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Самостоятельное создание алгоритмов деятельности при решении проблем поискового характера. Установление причинно-следственных связей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DA7358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trHeight w:val="2077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6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953382" w:rsidP="007002A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Свойства умножения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Использовать переместительное свойство умножения. Умножать письменно в пределах 1000 с переходом через разряд многозначное число на однозначное. Совершенствовать устные и письменные вычислительные навыки, умение решать 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Выполнять</w:t>
            </w:r>
            <w:r w:rsidRPr="008820F9">
              <w:rPr>
                <w:sz w:val="28"/>
                <w:szCs w:val="28"/>
              </w:rPr>
              <w:t xml:space="preserve"> письменное умножение в пределах 1000 с переходом через разряд многозначного числа на однозначное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Делать выводы на основе анализа предъявленного банка данных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1A3B53" w:rsidP="007002A3">
            <w:pPr>
              <w:jc w:val="both"/>
              <w:rPr>
                <w:sz w:val="28"/>
                <w:szCs w:val="28"/>
              </w:rPr>
            </w:pPr>
            <w:r w:rsidRPr="00052065">
              <w:t>Алгоритм письменного деления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приём письменного деления многозначного числа на однозначное. Совершенствовать устные и письменные вычислительные навыки, умение решать 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Выполнять</w:t>
            </w:r>
            <w:r w:rsidRPr="008820F9">
              <w:rPr>
                <w:sz w:val="28"/>
                <w:szCs w:val="28"/>
              </w:rPr>
              <w:t xml:space="preserve"> письменное деление в пределах 1000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Самостоятельное создание алгоритмов деятельности при решении проблем поискового характера. Установление причинно-следственных связей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8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1A3B53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Приёмы письменного деления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приём письменного деления многозначного числа на однозначное. Использовать свойства деления числа на 1, и нуля на число. Совершенствовать устные и письменные вычислительные навыки, умение решать 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Выполнять</w:t>
            </w:r>
            <w:r w:rsidRPr="008820F9">
              <w:rPr>
                <w:sz w:val="28"/>
                <w:szCs w:val="28"/>
              </w:rPr>
              <w:t xml:space="preserve"> письменное деление многозначного числа на однозначное по алгоритму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DA7358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9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1A3B53">
            <w:pPr>
              <w:shd w:val="clear" w:color="auto" w:fill="FFFFFF"/>
              <w:rPr>
                <w:sz w:val="28"/>
                <w:szCs w:val="28"/>
              </w:rPr>
            </w:pPr>
            <w:r w:rsidRPr="008820F9">
              <w:rPr>
                <w:spacing w:val="-2"/>
                <w:sz w:val="28"/>
                <w:szCs w:val="28"/>
              </w:rPr>
              <w:t>Приемы письмен</w:t>
            </w:r>
            <w:r w:rsidRPr="008820F9">
              <w:rPr>
                <w:spacing w:val="-1"/>
                <w:sz w:val="28"/>
                <w:szCs w:val="28"/>
              </w:rPr>
              <w:t xml:space="preserve">ного деления 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приём письменного деления многозначного числа на однозначное. Совершенствовать </w:t>
            </w:r>
            <w:r w:rsidRPr="008820F9">
              <w:rPr>
                <w:sz w:val="28"/>
                <w:szCs w:val="28"/>
              </w:rPr>
              <w:lastRenderedPageBreak/>
              <w:t xml:space="preserve">устные и письменные вычислительные навыки, умение решать 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Выполнять</w:t>
            </w:r>
            <w:r w:rsidRPr="008820F9">
              <w:rPr>
                <w:sz w:val="28"/>
                <w:szCs w:val="28"/>
              </w:rPr>
              <w:t xml:space="preserve"> письменное деление многозначного числа </w:t>
            </w:r>
            <w:r w:rsidRPr="008820F9">
              <w:rPr>
                <w:sz w:val="28"/>
                <w:szCs w:val="28"/>
              </w:rPr>
              <w:lastRenderedPageBreak/>
              <w:t xml:space="preserve">наоднозначное по алгоритму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Делать выводы на основе анализа предъявленного банка данных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1A3B53" w:rsidP="007002A3">
            <w:pPr>
              <w:shd w:val="clear" w:color="auto" w:fill="FFFFFF"/>
              <w:rPr>
                <w:spacing w:val="-2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Приёмы письменного деления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Урок-исследование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приём письменного деления многозначного числа наоднозначное, </w:t>
            </w:r>
            <w:r w:rsidRPr="008820F9">
              <w:rPr>
                <w:spacing w:val="-1"/>
                <w:sz w:val="28"/>
                <w:szCs w:val="28"/>
              </w:rPr>
              <w:t xml:space="preserve">когда в записи частного есть </w:t>
            </w:r>
            <w:r w:rsidRPr="008820F9">
              <w:rPr>
                <w:sz w:val="28"/>
                <w:szCs w:val="28"/>
              </w:rPr>
              <w:t xml:space="preserve">нуль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Выполнять</w:t>
            </w:r>
            <w:r w:rsidRPr="008820F9">
              <w:rPr>
                <w:sz w:val="28"/>
                <w:szCs w:val="28"/>
              </w:rPr>
              <w:t xml:space="preserve"> письменное деление многозначного числа наоднозначное с объяснением, </w:t>
            </w:r>
            <w:r w:rsidRPr="008820F9">
              <w:rPr>
                <w:spacing w:val="-1"/>
                <w:sz w:val="28"/>
                <w:szCs w:val="28"/>
              </w:rPr>
              <w:t xml:space="preserve">когда в записи частного есть </w:t>
            </w:r>
            <w:r w:rsidRPr="008820F9">
              <w:rPr>
                <w:sz w:val="28"/>
                <w:szCs w:val="28"/>
              </w:rPr>
              <w:t>нуль.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Делать выводы на основе анализа предъявленного банка данных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11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1A3B53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Диаграммы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изучения нового материала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Использовать диаграммы для сбора и представления данных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Читать </w:t>
            </w:r>
            <w:r w:rsidRPr="008820F9">
              <w:rPr>
                <w:sz w:val="28"/>
                <w:szCs w:val="28"/>
              </w:rPr>
              <w:t>и</w:t>
            </w:r>
            <w:r w:rsidRPr="008820F9">
              <w:rPr>
                <w:i/>
                <w:sz w:val="28"/>
                <w:szCs w:val="28"/>
              </w:rPr>
              <w:t xml:space="preserve"> строить</w:t>
            </w:r>
            <w:r w:rsidRPr="008820F9">
              <w:rPr>
                <w:sz w:val="28"/>
                <w:szCs w:val="28"/>
              </w:rPr>
              <w:t xml:space="preserve"> столбчатые диаграммы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Моделировать содержащиеся в тексте данные. Актуализировать свои знания для проведения простейших математических доказательств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DA7358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12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b/>
                <w:i/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Повторение пройденного. «Что узнали. Чему научились».</w:t>
            </w:r>
          </w:p>
          <w:p w:rsidR="00FC79C5" w:rsidRPr="008820F9" w:rsidRDefault="00FC79C5" w:rsidP="00516C86">
            <w:pPr>
              <w:rPr>
                <w:sz w:val="28"/>
                <w:szCs w:val="28"/>
              </w:rPr>
            </w:pP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Контрольно-обобщающий урок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Соотносить результат проведённого самоконтроля с целями, поставленными при изучении темы, </w:t>
            </w:r>
            <w:r w:rsidRPr="008820F9">
              <w:rPr>
                <w:sz w:val="28"/>
                <w:szCs w:val="28"/>
              </w:rPr>
              <w:lastRenderedPageBreak/>
              <w:t xml:space="preserve">оценивать их и делать выводы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Контролировать и оценивать</w:t>
            </w:r>
            <w:r w:rsidRPr="008820F9">
              <w:rPr>
                <w:sz w:val="28"/>
                <w:szCs w:val="28"/>
              </w:rPr>
              <w:t xml:space="preserve"> свою работу, её результат, делать выводы на </w:t>
            </w:r>
            <w:r w:rsidRPr="008820F9">
              <w:rPr>
                <w:sz w:val="28"/>
                <w:szCs w:val="28"/>
              </w:rPr>
              <w:lastRenderedPageBreak/>
              <w:t xml:space="preserve">будущее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Выделение и осознание обучающимся того, что уже усвоено и что ещё нужно </w:t>
            </w:r>
            <w:r w:rsidRPr="008820F9">
              <w:rPr>
                <w:sz w:val="28"/>
                <w:szCs w:val="28"/>
              </w:rPr>
              <w:lastRenderedPageBreak/>
              <w:t xml:space="preserve">усвоить, осознание качества и уровня усвоения; оценка результатов работы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>13</w:t>
            </w:r>
          </w:p>
          <w:p w:rsidR="001A3B53" w:rsidRPr="008820F9" w:rsidRDefault="001A3B53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71" w:type="pct"/>
          </w:tcPr>
          <w:p w:rsidR="008841FE" w:rsidRPr="008820F9" w:rsidRDefault="008841FE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D23F18" w:rsidRDefault="001A3B53" w:rsidP="001A3B53">
            <w:pPr>
              <w:rPr>
                <w:b/>
                <w:sz w:val="28"/>
                <w:szCs w:val="28"/>
              </w:rPr>
            </w:pPr>
            <w:r w:rsidRPr="00C706D2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 xml:space="preserve">Контрольная работа </w:t>
            </w:r>
            <w:r w:rsidR="00D23F18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 xml:space="preserve">№ 1 </w:t>
            </w:r>
            <w:r w:rsidRPr="00C706D2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 xml:space="preserve">по теме </w:t>
            </w:r>
            <w:r w:rsidR="00C706D2">
              <w:rPr>
                <w:b/>
                <w:i/>
                <w:iCs/>
                <w:sz w:val="28"/>
                <w:szCs w:val="28"/>
              </w:rPr>
              <w:t>«</w:t>
            </w:r>
            <w:r w:rsidRPr="00C706D2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 xml:space="preserve"> Числа от 1 до 1000</w:t>
            </w:r>
            <w:r w:rsidRPr="00C706D2">
              <w:rPr>
                <w:b/>
                <w:i/>
                <w:iCs/>
                <w:sz w:val="28"/>
                <w:szCs w:val="28"/>
              </w:rPr>
              <w:t>»</w:t>
            </w:r>
          </w:p>
          <w:p w:rsidR="00D23F18" w:rsidRDefault="00D23F18" w:rsidP="001A3B53">
            <w:pPr>
              <w:rPr>
                <w:b/>
                <w:sz w:val="28"/>
                <w:szCs w:val="28"/>
              </w:rPr>
            </w:pPr>
          </w:p>
          <w:p w:rsidR="001A3B53" w:rsidRDefault="001A3B53" w:rsidP="001A3B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контрольной работы .Страничка для любознательных.</w:t>
            </w:r>
          </w:p>
          <w:p w:rsidR="001A3B53" w:rsidRPr="008820F9" w:rsidRDefault="001A3B53" w:rsidP="00516C86">
            <w:pPr>
              <w:rPr>
                <w:sz w:val="28"/>
                <w:szCs w:val="28"/>
              </w:rPr>
            </w:pP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Контроль знаний,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Работать в паре. Находить и исправлять неверные высказывания. Излагать и отстаивать своё мнение, аргументировать свою точку зрения, оценивать точку зрения товарища, обсуждать высказанные мнения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Пользоваться</w:t>
            </w:r>
            <w:r w:rsidRPr="008820F9">
              <w:rPr>
                <w:sz w:val="28"/>
                <w:szCs w:val="28"/>
              </w:rPr>
              <w:t xml:space="preserve"> вычислительными навыками, решать составные задачи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4987" w:type="pct"/>
            <w:gridSpan w:val="15"/>
            <w:vAlign w:val="center"/>
          </w:tcPr>
          <w:p w:rsidR="007002A3" w:rsidRPr="008820F9" w:rsidRDefault="007002A3" w:rsidP="007002A3">
            <w:pPr>
              <w:rPr>
                <w:b/>
                <w:sz w:val="28"/>
                <w:szCs w:val="28"/>
              </w:rPr>
            </w:pPr>
          </w:p>
          <w:p w:rsidR="007002A3" w:rsidRPr="008820F9" w:rsidRDefault="007002A3" w:rsidP="007002A3">
            <w:pPr>
              <w:jc w:val="center"/>
              <w:rPr>
                <w:b/>
                <w:sz w:val="28"/>
                <w:szCs w:val="28"/>
              </w:rPr>
            </w:pPr>
            <w:r w:rsidRPr="008820F9">
              <w:rPr>
                <w:b/>
                <w:sz w:val="28"/>
                <w:szCs w:val="28"/>
              </w:rPr>
              <w:t>Числа, которые больше 1000.</w:t>
            </w:r>
          </w:p>
          <w:p w:rsidR="007002A3" w:rsidRPr="008820F9" w:rsidRDefault="007002A3" w:rsidP="007002A3">
            <w:pPr>
              <w:jc w:val="center"/>
              <w:rPr>
                <w:b/>
                <w:sz w:val="28"/>
                <w:szCs w:val="28"/>
              </w:rPr>
            </w:pPr>
            <w:r w:rsidRPr="008820F9">
              <w:rPr>
                <w:b/>
                <w:sz w:val="28"/>
                <w:szCs w:val="28"/>
              </w:rPr>
              <w:t>Ну</w:t>
            </w:r>
            <w:r w:rsidR="00DA7358">
              <w:rPr>
                <w:b/>
                <w:sz w:val="28"/>
                <w:szCs w:val="28"/>
              </w:rPr>
              <w:t xml:space="preserve">мерация </w:t>
            </w: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1</w:t>
            </w:r>
            <w:r w:rsidR="001A3B53">
              <w:rPr>
                <w:sz w:val="28"/>
                <w:szCs w:val="28"/>
              </w:rPr>
              <w:t>5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pacing w:val="-2"/>
                <w:sz w:val="28"/>
                <w:szCs w:val="28"/>
              </w:rPr>
              <w:t xml:space="preserve">Класс единиц и класс тысяч 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изучения нового материала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Считать предметы десятками, сотнями, тысячами. Выделять количество сотен, десятков, единиц в числе. Совершенствовать вычислительные навыки, умение решать буквенные выражения. </w:t>
            </w:r>
            <w:r w:rsidRPr="008820F9">
              <w:rPr>
                <w:sz w:val="28"/>
                <w:szCs w:val="28"/>
              </w:rPr>
              <w:lastRenderedPageBreak/>
              <w:t xml:space="preserve">Анализировать свои действия и управлять ими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Называть </w:t>
            </w:r>
            <w:r w:rsidRPr="008820F9">
              <w:rPr>
                <w:sz w:val="28"/>
                <w:szCs w:val="28"/>
              </w:rPr>
              <w:t xml:space="preserve">новую счётную единицу – тысячу. </w:t>
            </w:r>
            <w:r w:rsidRPr="008820F9">
              <w:rPr>
                <w:i/>
                <w:sz w:val="28"/>
                <w:szCs w:val="28"/>
              </w:rPr>
              <w:t>Называть</w:t>
            </w:r>
            <w:r w:rsidRPr="008820F9">
              <w:rPr>
                <w:sz w:val="28"/>
                <w:szCs w:val="28"/>
              </w:rPr>
              <w:t xml:space="preserve"> разряды, которые составляют первый класс, второй класс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Собирать требуемую информацию из указанных источников; фиксировать результаты разными способами; сравнивать и </w:t>
            </w:r>
            <w:r w:rsidRPr="008820F9">
              <w:rPr>
                <w:sz w:val="28"/>
                <w:szCs w:val="28"/>
              </w:rPr>
              <w:lastRenderedPageBreak/>
              <w:t xml:space="preserve">обобщать информацию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>1</w:t>
            </w:r>
            <w:r w:rsidR="001A3B53">
              <w:rPr>
                <w:sz w:val="28"/>
                <w:szCs w:val="28"/>
              </w:rPr>
              <w:t>6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jc w:val="both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Чтение многозначных чисел 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изучения нового материала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Выделять количество сотен, десятков, единиц в числе. Совершенствовать вычислительные навыки. Анализировать свои действия и управлять ими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Читать</w:t>
            </w:r>
            <w:r w:rsidRPr="008820F9">
              <w:rPr>
                <w:sz w:val="28"/>
                <w:szCs w:val="28"/>
              </w:rPr>
              <w:t xml:space="preserve"> числа в пределах миллиона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1</w:t>
            </w:r>
            <w:r w:rsidR="001A3B53">
              <w:rPr>
                <w:sz w:val="28"/>
                <w:szCs w:val="28"/>
              </w:rPr>
              <w:t>7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jc w:val="both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Запись многозначных чисел 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Урок изучения нового материала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Выделять количество сотен, десятков, единиц в числе. Совершенствовать вычислительные навыки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Записывать</w:t>
            </w:r>
            <w:r w:rsidRPr="008820F9">
              <w:rPr>
                <w:sz w:val="28"/>
                <w:szCs w:val="28"/>
              </w:rPr>
              <w:t xml:space="preserve"> числа в пределах миллиона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DA7358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1</w:t>
            </w:r>
            <w:r w:rsidR="001A3B53">
              <w:rPr>
                <w:sz w:val="28"/>
                <w:szCs w:val="28"/>
              </w:rPr>
              <w:t>8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1A3B53" w:rsidRPr="008820F9" w:rsidRDefault="001A3B53" w:rsidP="007002A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Разрядные слагаемые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Заменять многозначное число суммой разрядных слагаемых. Выделять в числе единицы каждого разряда. Определять и называть общее </w:t>
            </w:r>
            <w:r w:rsidRPr="008820F9">
              <w:rPr>
                <w:sz w:val="28"/>
                <w:szCs w:val="28"/>
              </w:rPr>
              <w:lastRenderedPageBreak/>
              <w:t xml:space="preserve">количество единиц любого разряда, содержащихся в числе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Представлять</w:t>
            </w:r>
            <w:r w:rsidRPr="008820F9">
              <w:rPr>
                <w:sz w:val="28"/>
                <w:szCs w:val="28"/>
              </w:rPr>
              <w:t xml:space="preserve"> многозначное число суммой разрядных слагаемых.</w:t>
            </w:r>
            <w:r w:rsidRPr="008820F9">
              <w:rPr>
                <w:spacing w:val="-1"/>
                <w:sz w:val="28"/>
                <w:szCs w:val="28"/>
              </w:rPr>
              <w:t xml:space="preserve"> Выполнять уст</w:t>
            </w:r>
            <w:r w:rsidRPr="008820F9">
              <w:rPr>
                <w:spacing w:val="-3"/>
                <w:sz w:val="28"/>
                <w:szCs w:val="28"/>
              </w:rPr>
              <w:t>но арифметические</w:t>
            </w:r>
            <w:r w:rsidRPr="008820F9">
              <w:rPr>
                <w:spacing w:val="-2"/>
                <w:sz w:val="28"/>
                <w:szCs w:val="28"/>
              </w:rPr>
              <w:t>де</w:t>
            </w:r>
            <w:r w:rsidRPr="008820F9">
              <w:rPr>
                <w:spacing w:val="-2"/>
                <w:sz w:val="28"/>
                <w:szCs w:val="28"/>
              </w:rPr>
              <w:lastRenderedPageBreak/>
              <w:t>йствия над числамив пределах сотни ис большими числами в случаях, легко сво</w:t>
            </w:r>
            <w:r w:rsidRPr="008820F9">
              <w:rPr>
                <w:spacing w:val="-2"/>
                <w:sz w:val="28"/>
                <w:szCs w:val="28"/>
              </w:rPr>
              <w:softHyphen/>
              <w:t xml:space="preserve">димых к действиям в </w:t>
            </w:r>
            <w:r w:rsidRPr="008820F9">
              <w:rPr>
                <w:sz w:val="28"/>
                <w:szCs w:val="28"/>
              </w:rPr>
              <w:t xml:space="preserve">пределах ста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Cs/>
                <w:sz w:val="28"/>
                <w:szCs w:val="28"/>
              </w:rPr>
              <w:lastRenderedPageBreak/>
              <w:t xml:space="preserve">Осознание способов и приёмов действий при решении учебных задач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iCs/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iCs/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>1</w:t>
            </w:r>
            <w:r w:rsidR="001A3B53">
              <w:rPr>
                <w:sz w:val="28"/>
                <w:szCs w:val="28"/>
              </w:rPr>
              <w:t>9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1A3B53">
            <w:pPr>
              <w:jc w:val="both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Сравнение чисел 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Упорядочивать заданные числа. Устанавливать правило, по которому составлена числовая последовательность, продолжать её, восстанавливать пропущенные в ней элементы.</w:t>
            </w:r>
          </w:p>
          <w:p w:rsidR="00FC79C5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Группировать числа по заданному или самостоятельно установленному признаку, находить несколько вариантов группировки </w:t>
            </w:r>
          </w:p>
          <w:p w:rsidR="00D23F18" w:rsidRPr="008820F9" w:rsidRDefault="00D23F18" w:rsidP="007002A3">
            <w:pPr>
              <w:rPr>
                <w:sz w:val="28"/>
                <w:szCs w:val="28"/>
              </w:rPr>
            </w:pP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Сравнивать</w:t>
            </w:r>
            <w:r w:rsidRPr="008820F9">
              <w:rPr>
                <w:sz w:val="28"/>
                <w:szCs w:val="28"/>
              </w:rPr>
              <w:t xml:space="preserve"> числа по классам и разрядам. </w:t>
            </w:r>
            <w:r w:rsidRPr="008820F9">
              <w:rPr>
                <w:i/>
                <w:sz w:val="28"/>
                <w:szCs w:val="28"/>
              </w:rPr>
              <w:t xml:space="preserve">Оценивать </w:t>
            </w:r>
            <w:r w:rsidRPr="008820F9">
              <w:rPr>
                <w:sz w:val="28"/>
                <w:szCs w:val="28"/>
              </w:rPr>
              <w:t xml:space="preserve">правильность составления числовой последовательности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Выделение существенной информации. Осуществление анализа объектов с выделением существенных и несущественных признаков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1A3B53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Увеличение и</w:t>
            </w:r>
          </w:p>
          <w:p w:rsidR="00FC79C5" w:rsidRPr="008820F9" w:rsidRDefault="00FC79C5" w:rsidP="007002A3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8820F9">
              <w:rPr>
                <w:spacing w:val="-2"/>
                <w:sz w:val="28"/>
                <w:szCs w:val="28"/>
              </w:rPr>
              <w:lastRenderedPageBreak/>
              <w:t>уменьшение чис</w:t>
            </w:r>
            <w:r w:rsidRPr="008820F9">
              <w:rPr>
                <w:sz w:val="28"/>
                <w:szCs w:val="28"/>
              </w:rPr>
              <w:t xml:space="preserve">ла в 10, 100, 1000 раз 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Урок </w:t>
            </w:r>
            <w:r w:rsidRPr="008820F9">
              <w:rPr>
                <w:i/>
                <w:sz w:val="28"/>
                <w:szCs w:val="28"/>
              </w:rPr>
              <w:lastRenderedPageBreak/>
              <w:t xml:space="preserve">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Проверять </w:t>
            </w:r>
            <w:r w:rsidRPr="008820F9">
              <w:rPr>
                <w:sz w:val="28"/>
                <w:szCs w:val="28"/>
              </w:rPr>
              <w:lastRenderedPageBreak/>
              <w:t>пра</w:t>
            </w:r>
            <w:r w:rsidRPr="008820F9">
              <w:rPr>
                <w:spacing w:val="-2"/>
                <w:sz w:val="28"/>
                <w:szCs w:val="28"/>
              </w:rPr>
              <w:t xml:space="preserve">вильность выполненных вычислений, решать текстовые задачи </w:t>
            </w:r>
            <w:r w:rsidRPr="008820F9">
              <w:rPr>
                <w:sz w:val="28"/>
                <w:szCs w:val="28"/>
              </w:rPr>
              <w:t>арифметическим спо</w:t>
            </w:r>
            <w:r w:rsidRPr="008820F9">
              <w:rPr>
                <w:spacing w:val="-2"/>
                <w:sz w:val="28"/>
                <w:szCs w:val="28"/>
              </w:rPr>
              <w:t xml:space="preserve">собом, выполнять увеличение и уменьшение </w:t>
            </w:r>
            <w:r w:rsidRPr="008820F9">
              <w:rPr>
                <w:sz w:val="28"/>
                <w:szCs w:val="28"/>
              </w:rPr>
              <w:t xml:space="preserve">числа в 10, 100, 1000 раз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Увеличивать(уме</w:t>
            </w:r>
            <w:r w:rsidRPr="008820F9">
              <w:rPr>
                <w:i/>
                <w:sz w:val="28"/>
                <w:szCs w:val="28"/>
              </w:rPr>
              <w:lastRenderedPageBreak/>
              <w:t>ньшать)</w:t>
            </w:r>
            <w:r w:rsidRPr="008820F9">
              <w:rPr>
                <w:sz w:val="28"/>
                <w:szCs w:val="28"/>
              </w:rPr>
              <w:t xml:space="preserve"> числа в 10, 100, 1000 раз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Самостоятельное </w:t>
            </w:r>
            <w:r w:rsidRPr="008820F9">
              <w:rPr>
                <w:sz w:val="28"/>
                <w:szCs w:val="28"/>
              </w:rPr>
              <w:lastRenderedPageBreak/>
              <w:t xml:space="preserve">создание алгоритмов деятельности при решении проблем поискового характера. Установление причинно-следственных связей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>2</w:t>
            </w:r>
            <w:r w:rsidR="001A3B53">
              <w:rPr>
                <w:sz w:val="28"/>
                <w:szCs w:val="28"/>
              </w:rPr>
              <w:t>1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516C86" w:rsidP="007002A3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изученного.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Определять последователь</w:t>
            </w:r>
            <w:r w:rsidRPr="008820F9">
              <w:rPr>
                <w:spacing w:val="-1"/>
                <w:sz w:val="28"/>
                <w:szCs w:val="28"/>
              </w:rPr>
              <w:t xml:space="preserve">ность чисел в пределах </w:t>
            </w:r>
            <w:r w:rsidRPr="008820F9">
              <w:rPr>
                <w:sz w:val="28"/>
                <w:szCs w:val="28"/>
              </w:rPr>
              <w:t>100 000. Читать, записы</w:t>
            </w:r>
            <w:r w:rsidRPr="008820F9">
              <w:rPr>
                <w:spacing w:val="-1"/>
                <w:sz w:val="28"/>
                <w:szCs w:val="28"/>
              </w:rPr>
              <w:t>вать и сравнивать чис</w:t>
            </w:r>
            <w:r w:rsidRPr="008820F9">
              <w:rPr>
                <w:spacing w:val="-1"/>
                <w:sz w:val="28"/>
                <w:szCs w:val="28"/>
              </w:rPr>
              <w:softHyphen/>
            </w:r>
            <w:r w:rsidRPr="008820F9">
              <w:rPr>
                <w:sz w:val="28"/>
                <w:szCs w:val="28"/>
              </w:rPr>
              <w:t xml:space="preserve">ла в пределах </w:t>
            </w:r>
            <w:r w:rsidRPr="008820F9">
              <w:rPr>
                <w:spacing w:val="-1"/>
                <w:sz w:val="28"/>
                <w:szCs w:val="28"/>
              </w:rPr>
              <w:t xml:space="preserve">1 000 000. Находить </w:t>
            </w:r>
            <w:r w:rsidRPr="008820F9">
              <w:rPr>
                <w:sz w:val="28"/>
                <w:szCs w:val="28"/>
              </w:rPr>
              <w:t xml:space="preserve">общее количество единиц какого-либо </w:t>
            </w:r>
            <w:r w:rsidRPr="008820F9">
              <w:rPr>
                <w:spacing w:val="-1"/>
                <w:sz w:val="28"/>
                <w:szCs w:val="28"/>
              </w:rPr>
              <w:t>разряда в многознач</w:t>
            </w:r>
            <w:r w:rsidRPr="008820F9">
              <w:rPr>
                <w:spacing w:val="-1"/>
                <w:sz w:val="28"/>
                <w:szCs w:val="28"/>
              </w:rPr>
              <w:softHyphen/>
            </w:r>
            <w:r w:rsidRPr="008820F9">
              <w:rPr>
                <w:sz w:val="28"/>
                <w:szCs w:val="28"/>
              </w:rPr>
              <w:t>ном числе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Выделять</w:t>
            </w:r>
            <w:r w:rsidRPr="008820F9">
              <w:rPr>
                <w:sz w:val="28"/>
                <w:szCs w:val="28"/>
              </w:rPr>
              <w:t xml:space="preserve"> в числе об</w:t>
            </w:r>
            <w:r w:rsidRPr="008820F9">
              <w:rPr>
                <w:spacing w:val="-2"/>
                <w:sz w:val="28"/>
                <w:szCs w:val="28"/>
              </w:rPr>
              <w:t xml:space="preserve">щее количество </w:t>
            </w:r>
            <w:r w:rsidRPr="008820F9">
              <w:rPr>
                <w:sz w:val="28"/>
                <w:szCs w:val="28"/>
              </w:rPr>
              <w:t xml:space="preserve">единиц любого разряда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Самостоятельное создание алгоритмов деятельности при решении проблем поискового характера. Установление причинно-следственных связей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2</w:t>
            </w:r>
            <w:r w:rsidR="001A3B53">
              <w:rPr>
                <w:sz w:val="28"/>
                <w:szCs w:val="28"/>
              </w:rPr>
              <w:t>2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  <w:r w:rsidRPr="008820F9">
              <w:rPr>
                <w:spacing w:val="-2"/>
                <w:sz w:val="28"/>
                <w:szCs w:val="28"/>
              </w:rPr>
              <w:t>Класс миллионов</w:t>
            </w:r>
            <w:r w:rsidR="00516C86">
              <w:rPr>
                <w:spacing w:val="-2"/>
                <w:sz w:val="28"/>
                <w:szCs w:val="28"/>
              </w:rPr>
              <w:t>.К</w:t>
            </w:r>
            <w:r w:rsidRPr="008820F9">
              <w:rPr>
                <w:spacing w:val="-2"/>
                <w:sz w:val="28"/>
                <w:szCs w:val="28"/>
              </w:rPr>
              <w:t>ласс миллиардов</w:t>
            </w:r>
            <w:r w:rsidR="00C706D2">
              <w:rPr>
                <w:sz w:val="28"/>
                <w:szCs w:val="28"/>
              </w:rPr>
              <w:t>.</w:t>
            </w:r>
          </w:p>
          <w:p w:rsidR="00FC79C5" w:rsidRPr="008820F9" w:rsidRDefault="00FC79C5" w:rsidP="007002A3">
            <w:pPr>
              <w:shd w:val="clear" w:color="auto" w:fill="FFFFFF"/>
              <w:rPr>
                <w:b/>
                <w:i/>
                <w:sz w:val="28"/>
                <w:szCs w:val="28"/>
              </w:rPr>
            </w:pPr>
          </w:p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изучения нового материала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  <w:r w:rsidRPr="008820F9">
              <w:rPr>
                <w:spacing w:val="-4"/>
                <w:sz w:val="28"/>
                <w:szCs w:val="28"/>
              </w:rPr>
              <w:t xml:space="preserve">Называть классы и разряды: </w:t>
            </w:r>
            <w:r w:rsidRPr="008820F9">
              <w:rPr>
                <w:spacing w:val="-2"/>
                <w:sz w:val="28"/>
                <w:szCs w:val="28"/>
              </w:rPr>
              <w:t xml:space="preserve">класс единиц, класс </w:t>
            </w:r>
            <w:r w:rsidRPr="008820F9">
              <w:rPr>
                <w:spacing w:val="-1"/>
                <w:sz w:val="28"/>
                <w:szCs w:val="28"/>
              </w:rPr>
              <w:t>тысяч, класс мил</w:t>
            </w:r>
            <w:r w:rsidRPr="008820F9">
              <w:rPr>
                <w:spacing w:val="-1"/>
                <w:sz w:val="28"/>
                <w:szCs w:val="28"/>
              </w:rPr>
              <w:softHyphen/>
              <w:t xml:space="preserve">лионов. Читать числа в пределах 1 000 000 000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Называть</w:t>
            </w:r>
            <w:r w:rsidRPr="008820F9">
              <w:rPr>
                <w:sz w:val="28"/>
                <w:szCs w:val="28"/>
              </w:rPr>
              <w:t>класс миллионов, класс миллиар</w:t>
            </w:r>
            <w:r w:rsidRPr="008820F9">
              <w:rPr>
                <w:sz w:val="28"/>
                <w:szCs w:val="28"/>
              </w:rPr>
              <w:softHyphen/>
              <w:t>дов. Читать чис</w:t>
            </w:r>
            <w:r w:rsidRPr="008820F9">
              <w:rPr>
                <w:sz w:val="28"/>
                <w:szCs w:val="28"/>
              </w:rPr>
              <w:softHyphen/>
              <w:t>ла в пределах                                1 000 000 000 .</w:t>
            </w:r>
            <w:r w:rsidRPr="008820F9">
              <w:rPr>
                <w:i/>
                <w:sz w:val="28"/>
                <w:szCs w:val="28"/>
              </w:rPr>
              <w:t>Пользоваться</w:t>
            </w:r>
            <w:r w:rsidRPr="008820F9">
              <w:rPr>
                <w:sz w:val="28"/>
                <w:szCs w:val="28"/>
              </w:rPr>
              <w:t>вы</w:t>
            </w:r>
            <w:r w:rsidRPr="008820F9">
              <w:rPr>
                <w:sz w:val="28"/>
                <w:szCs w:val="28"/>
              </w:rPr>
              <w:lastRenderedPageBreak/>
              <w:t xml:space="preserve">числительными навыками, решать составные задачи </w:t>
            </w:r>
          </w:p>
        </w:tc>
        <w:tc>
          <w:tcPr>
            <w:tcW w:w="827" w:type="pct"/>
            <w:gridSpan w:val="2"/>
          </w:tcPr>
          <w:p w:rsidR="00FC79C5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Приобретение начального опыта применения математических знаний для решения учебно-познавательных и </w:t>
            </w:r>
            <w:r w:rsidRPr="008820F9">
              <w:rPr>
                <w:sz w:val="28"/>
                <w:szCs w:val="28"/>
              </w:rPr>
              <w:lastRenderedPageBreak/>
              <w:t xml:space="preserve">учебно-практических задач </w:t>
            </w:r>
          </w:p>
          <w:p w:rsidR="00953382" w:rsidRPr="008820F9" w:rsidRDefault="00953382" w:rsidP="007002A3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FC79C5" w:rsidRPr="008820F9" w:rsidRDefault="00FC79C5" w:rsidP="00DA7358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>2</w:t>
            </w:r>
            <w:r w:rsidR="001A3B53">
              <w:rPr>
                <w:sz w:val="28"/>
                <w:szCs w:val="28"/>
              </w:rPr>
              <w:t>3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A04F07" w:rsidRPr="008820F9" w:rsidRDefault="00A04F07" w:rsidP="00516C86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Странички для любознательных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Собирать информацию о своём городе (селе) и на этой основе создавать математический справочник «Наш город (село) в числах». Использовать материал справочника для составления и решения различных текстовых задач. Сотрудничать с взрослыми и сверстниками. Составлять план работы. Анализировать и оценивать результаты работы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Определять</w:t>
            </w:r>
            <w:r w:rsidRPr="008820F9">
              <w:rPr>
                <w:sz w:val="28"/>
                <w:szCs w:val="28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задачи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 Контроль и оценка процесса и результатов деятельности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2</w:t>
            </w:r>
            <w:r w:rsidR="00A04F07">
              <w:rPr>
                <w:sz w:val="28"/>
                <w:szCs w:val="28"/>
              </w:rPr>
              <w:t>4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b/>
                <w:i/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 «Что узнали. Чему научились».</w:t>
            </w:r>
          </w:p>
          <w:p w:rsidR="00FC79C5" w:rsidRPr="008820F9" w:rsidRDefault="00FC79C5" w:rsidP="007002A3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Контроль знаний,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Контролировать и оценивать</w:t>
            </w:r>
            <w:r w:rsidRPr="008820F9">
              <w:rPr>
                <w:sz w:val="28"/>
                <w:szCs w:val="2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Прогнозировать результаты вычислений; контролировать свою деятельность: проверять правильность </w:t>
            </w:r>
            <w:r w:rsidRPr="008820F9">
              <w:rPr>
                <w:sz w:val="28"/>
                <w:szCs w:val="28"/>
              </w:rPr>
              <w:lastRenderedPageBreak/>
              <w:t xml:space="preserve">выполнения вычислений изученными способами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>2</w:t>
            </w:r>
            <w:r w:rsidR="00A04F07">
              <w:rPr>
                <w:sz w:val="28"/>
                <w:szCs w:val="28"/>
              </w:rPr>
              <w:t>5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b/>
                <w:i/>
                <w:sz w:val="28"/>
                <w:szCs w:val="28"/>
              </w:rPr>
              <w:t>Контрол</w:t>
            </w:r>
            <w:r w:rsidR="00D23F18">
              <w:rPr>
                <w:b/>
                <w:i/>
                <w:sz w:val="28"/>
                <w:szCs w:val="28"/>
              </w:rPr>
              <w:t>ьная работа № 2</w:t>
            </w:r>
            <w:r w:rsidRPr="008820F9">
              <w:rPr>
                <w:b/>
                <w:i/>
                <w:sz w:val="28"/>
                <w:szCs w:val="28"/>
              </w:rPr>
              <w:t xml:space="preserve"> по теме «Нумерация» 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Контроль знаний,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действия, соотносить, сравнивать, оценивать свои знания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Контролировать и оценивать</w:t>
            </w:r>
            <w:r w:rsidRPr="008820F9">
              <w:rPr>
                <w:sz w:val="28"/>
                <w:szCs w:val="2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4987" w:type="pct"/>
            <w:gridSpan w:val="15"/>
            <w:vAlign w:val="center"/>
          </w:tcPr>
          <w:p w:rsidR="007002A3" w:rsidRPr="008820F9" w:rsidRDefault="00DA7358" w:rsidP="00DA73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Величины</w:t>
            </w:r>
          </w:p>
          <w:p w:rsidR="007002A3" w:rsidRPr="008820F9" w:rsidRDefault="007002A3" w:rsidP="007002A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2</w:t>
            </w:r>
            <w:r w:rsidR="00A04F07">
              <w:rPr>
                <w:sz w:val="28"/>
                <w:szCs w:val="28"/>
              </w:rPr>
              <w:t>6</w:t>
            </w:r>
          </w:p>
          <w:p w:rsidR="00A04F07" w:rsidRPr="008820F9" w:rsidRDefault="00A04F07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71" w:type="pct"/>
          </w:tcPr>
          <w:p w:rsidR="008841FE" w:rsidRPr="008820F9" w:rsidRDefault="008841FE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shd w:val="clear" w:color="auto" w:fill="FFFFFF"/>
              <w:ind w:right="53"/>
              <w:rPr>
                <w:sz w:val="28"/>
                <w:szCs w:val="28"/>
              </w:rPr>
            </w:pPr>
            <w:r w:rsidRPr="008820F9">
              <w:rPr>
                <w:spacing w:val="-1"/>
                <w:sz w:val="28"/>
                <w:szCs w:val="28"/>
              </w:rPr>
              <w:t>Анализ контрольной работы</w:t>
            </w:r>
            <w:r w:rsidR="00A04F07">
              <w:rPr>
                <w:spacing w:val="-1"/>
                <w:sz w:val="28"/>
                <w:szCs w:val="28"/>
              </w:rPr>
              <w:t>.</w:t>
            </w:r>
          </w:p>
          <w:p w:rsidR="00FC79C5" w:rsidRPr="008820F9" w:rsidRDefault="00A04F07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Единицы длины. Километр.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изучения нового материала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Переводить одни единицы длины в другие: мелкие в более крупные и крупные в более мелкие, используя соотношения между ними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772" w:type="pct"/>
            <w:gridSpan w:val="2"/>
          </w:tcPr>
          <w:p w:rsidR="00FC79C5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Называть</w:t>
            </w:r>
            <w:r w:rsidRPr="008820F9">
              <w:rPr>
                <w:sz w:val="28"/>
                <w:szCs w:val="28"/>
              </w:rPr>
              <w:t xml:space="preserve">единицы длины. </w:t>
            </w:r>
            <w:r w:rsidRPr="008820F9">
              <w:rPr>
                <w:i/>
                <w:sz w:val="28"/>
                <w:szCs w:val="28"/>
              </w:rPr>
              <w:t>Сравнивать</w:t>
            </w:r>
            <w:r w:rsidRPr="008820F9">
              <w:rPr>
                <w:sz w:val="28"/>
                <w:szCs w:val="28"/>
              </w:rPr>
              <w:t xml:space="preserve"> ве</w:t>
            </w:r>
            <w:r w:rsidRPr="008820F9">
              <w:rPr>
                <w:sz w:val="28"/>
                <w:szCs w:val="28"/>
              </w:rPr>
              <w:softHyphen/>
              <w:t>личины по их число</w:t>
            </w:r>
            <w:r w:rsidRPr="008820F9">
              <w:rPr>
                <w:sz w:val="28"/>
                <w:szCs w:val="28"/>
              </w:rPr>
              <w:softHyphen/>
              <w:t>вым значениям, выра</w:t>
            </w:r>
            <w:r w:rsidRPr="008820F9">
              <w:rPr>
                <w:sz w:val="28"/>
                <w:szCs w:val="28"/>
              </w:rPr>
              <w:softHyphen/>
            </w:r>
            <w:r w:rsidRPr="008820F9">
              <w:rPr>
                <w:spacing w:val="-2"/>
                <w:sz w:val="28"/>
                <w:szCs w:val="28"/>
              </w:rPr>
              <w:t xml:space="preserve">жать данные величины </w:t>
            </w:r>
            <w:r w:rsidRPr="008820F9">
              <w:rPr>
                <w:sz w:val="28"/>
                <w:szCs w:val="28"/>
              </w:rPr>
              <w:t xml:space="preserve">в различных единицах </w:t>
            </w:r>
          </w:p>
          <w:p w:rsidR="00D23F18" w:rsidRPr="008820F9" w:rsidRDefault="00D23F18" w:rsidP="007002A3">
            <w:pPr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2</w:t>
            </w:r>
            <w:r w:rsidR="00A04F07">
              <w:rPr>
                <w:sz w:val="28"/>
                <w:szCs w:val="28"/>
              </w:rPr>
              <w:t>8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A04F07" w:rsidP="00A04F07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Единицы длины.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Закрепление изученного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Урок </w:t>
            </w:r>
            <w:r w:rsidRPr="008820F9">
              <w:rPr>
                <w:i/>
                <w:sz w:val="28"/>
                <w:szCs w:val="28"/>
              </w:rPr>
              <w:lastRenderedPageBreak/>
              <w:t xml:space="preserve">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Переводить одни </w:t>
            </w:r>
            <w:r w:rsidRPr="008820F9">
              <w:rPr>
                <w:sz w:val="28"/>
                <w:szCs w:val="28"/>
              </w:rPr>
              <w:lastRenderedPageBreak/>
              <w:t xml:space="preserve">единицы длины в другие: мелкие в более крупные и крупные в более мелкие, используя соотношения между ними. Измерять и сравнивать длины; упорядочивать их значения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Называть</w:t>
            </w:r>
            <w:r w:rsidRPr="008820F9">
              <w:rPr>
                <w:sz w:val="28"/>
                <w:szCs w:val="28"/>
              </w:rPr>
              <w:t>единиц</w:t>
            </w:r>
            <w:r w:rsidRPr="008820F9">
              <w:rPr>
                <w:sz w:val="28"/>
                <w:szCs w:val="28"/>
              </w:rPr>
              <w:lastRenderedPageBreak/>
              <w:t xml:space="preserve">ы длины. </w:t>
            </w:r>
            <w:r w:rsidRPr="008820F9">
              <w:rPr>
                <w:i/>
                <w:sz w:val="28"/>
                <w:szCs w:val="28"/>
              </w:rPr>
              <w:t>Сравнивать</w:t>
            </w:r>
            <w:r w:rsidRPr="008820F9">
              <w:rPr>
                <w:sz w:val="28"/>
                <w:szCs w:val="28"/>
              </w:rPr>
              <w:t xml:space="preserve"> ве</w:t>
            </w:r>
            <w:r w:rsidRPr="008820F9">
              <w:rPr>
                <w:sz w:val="28"/>
                <w:szCs w:val="28"/>
              </w:rPr>
              <w:softHyphen/>
              <w:t>личины по их число</w:t>
            </w:r>
            <w:r w:rsidRPr="008820F9">
              <w:rPr>
                <w:sz w:val="28"/>
                <w:szCs w:val="28"/>
              </w:rPr>
              <w:softHyphen/>
              <w:t>вым значениям, выра</w:t>
            </w:r>
            <w:r w:rsidRPr="008820F9">
              <w:rPr>
                <w:sz w:val="28"/>
                <w:szCs w:val="28"/>
              </w:rPr>
              <w:softHyphen/>
            </w:r>
            <w:r w:rsidRPr="008820F9">
              <w:rPr>
                <w:spacing w:val="-2"/>
                <w:sz w:val="28"/>
                <w:szCs w:val="28"/>
              </w:rPr>
              <w:t xml:space="preserve">жать данные величины </w:t>
            </w:r>
            <w:r w:rsidRPr="008820F9">
              <w:rPr>
                <w:sz w:val="28"/>
                <w:szCs w:val="28"/>
              </w:rPr>
              <w:t xml:space="preserve">в различных единицах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Делать выводы на </w:t>
            </w:r>
            <w:r w:rsidRPr="008820F9">
              <w:rPr>
                <w:sz w:val="28"/>
                <w:szCs w:val="28"/>
              </w:rPr>
              <w:lastRenderedPageBreak/>
              <w:t xml:space="preserve">основе анализа предъявленного банка данных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FC79C5" w:rsidRPr="008820F9" w:rsidRDefault="00FC79C5" w:rsidP="00DA7358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>2</w:t>
            </w:r>
            <w:r w:rsidR="00A04F07">
              <w:rPr>
                <w:sz w:val="28"/>
                <w:szCs w:val="28"/>
              </w:rPr>
              <w:t>9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Единицы площади: квадратный километр, квадратный миллиметр 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изучения нового материала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Переводить одни единицы длины в другие: мелкие в более крупные и крупные в более мелкие, используя соотношения между ними  </w:t>
            </w:r>
          </w:p>
        </w:tc>
        <w:tc>
          <w:tcPr>
            <w:tcW w:w="772" w:type="pct"/>
            <w:gridSpan w:val="2"/>
          </w:tcPr>
          <w:p w:rsidR="008C797C" w:rsidRPr="00953382" w:rsidRDefault="00FC79C5" w:rsidP="00953382">
            <w:pPr>
              <w:shd w:val="clear" w:color="auto" w:fill="FFFFFF"/>
              <w:ind w:left="10"/>
              <w:rPr>
                <w:spacing w:val="-2"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Называть</w:t>
            </w:r>
            <w:r w:rsidRPr="008820F9">
              <w:rPr>
                <w:sz w:val="28"/>
                <w:szCs w:val="28"/>
              </w:rPr>
              <w:t xml:space="preserve"> единицы площади. </w:t>
            </w:r>
            <w:r w:rsidRPr="008820F9">
              <w:rPr>
                <w:i/>
                <w:sz w:val="28"/>
                <w:szCs w:val="28"/>
              </w:rPr>
              <w:t xml:space="preserve">Использовать </w:t>
            </w:r>
            <w:r w:rsidRPr="008820F9">
              <w:rPr>
                <w:spacing w:val="-2"/>
                <w:sz w:val="28"/>
                <w:szCs w:val="28"/>
              </w:rPr>
              <w:t xml:space="preserve">приобретенные знания </w:t>
            </w:r>
            <w:r w:rsidRPr="008820F9">
              <w:rPr>
                <w:sz w:val="28"/>
                <w:szCs w:val="28"/>
              </w:rPr>
              <w:t>для сравнения и упо</w:t>
            </w:r>
            <w:r w:rsidRPr="008820F9">
              <w:rPr>
                <w:sz w:val="28"/>
                <w:szCs w:val="28"/>
              </w:rPr>
              <w:softHyphen/>
            </w:r>
            <w:r w:rsidRPr="008820F9">
              <w:rPr>
                <w:spacing w:val="-2"/>
                <w:sz w:val="28"/>
                <w:szCs w:val="28"/>
              </w:rPr>
              <w:t xml:space="preserve">рядочения объектов по </w:t>
            </w:r>
            <w:r w:rsidRPr="008820F9">
              <w:rPr>
                <w:spacing w:val="-1"/>
                <w:sz w:val="28"/>
                <w:szCs w:val="28"/>
              </w:rPr>
              <w:t xml:space="preserve">разным признакам: </w:t>
            </w:r>
            <w:r w:rsidRPr="008820F9">
              <w:rPr>
                <w:spacing w:val="-2"/>
                <w:sz w:val="28"/>
                <w:szCs w:val="28"/>
              </w:rPr>
              <w:t xml:space="preserve">длине, площади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Приобретение начального опыта применения математических знаний для решения учебно-познавательных и учебно-практических задач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A04F07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Таблица единиц площади 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Сравнивать значения площадей равных фигур. Переводить одни единицы площади в другие, используя соотношения между ними </w:t>
            </w:r>
          </w:p>
        </w:tc>
        <w:tc>
          <w:tcPr>
            <w:tcW w:w="772" w:type="pct"/>
            <w:gridSpan w:val="2"/>
          </w:tcPr>
          <w:p w:rsidR="00FC79C5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Называть</w:t>
            </w:r>
            <w:r w:rsidRPr="008820F9">
              <w:rPr>
                <w:sz w:val="28"/>
                <w:szCs w:val="28"/>
              </w:rPr>
              <w:t xml:space="preserve"> результат при переводе одних единиц массы в другие: мелкие в более крупные и крупные в более </w:t>
            </w:r>
            <w:r w:rsidRPr="008820F9">
              <w:rPr>
                <w:sz w:val="28"/>
                <w:szCs w:val="28"/>
              </w:rPr>
              <w:lastRenderedPageBreak/>
              <w:t>мелкие</w:t>
            </w:r>
          </w:p>
          <w:p w:rsidR="00DA7358" w:rsidRPr="008820F9" w:rsidRDefault="00DA7358" w:rsidP="007002A3">
            <w:pPr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A04F07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A04F07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Измерение площади с помощью палетки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изучения нового материала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Определять площади фигур произвольной формы, используя палетку. Совершенствовать устные и письменные вычислительные навыки, умение решать 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Использовать</w:t>
            </w:r>
            <w:r w:rsidRPr="008820F9">
              <w:rPr>
                <w:sz w:val="28"/>
                <w:szCs w:val="28"/>
              </w:rPr>
              <w:t xml:space="preserve"> приём измерения площади фигуры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 помощью палетки. </w:t>
            </w:r>
            <w:r w:rsidRPr="008820F9">
              <w:rPr>
                <w:i/>
                <w:sz w:val="28"/>
                <w:szCs w:val="28"/>
              </w:rPr>
              <w:t>Сравнивать</w:t>
            </w:r>
            <w:r w:rsidRPr="008820F9">
              <w:rPr>
                <w:sz w:val="28"/>
                <w:szCs w:val="28"/>
              </w:rPr>
              <w:t xml:space="preserve"> ве</w:t>
            </w:r>
            <w:r w:rsidRPr="008820F9">
              <w:rPr>
                <w:sz w:val="28"/>
                <w:szCs w:val="28"/>
              </w:rPr>
              <w:softHyphen/>
              <w:t>личины по их число</w:t>
            </w:r>
            <w:r w:rsidRPr="008820F9">
              <w:rPr>
                <w:sz w:val="28"/>
                <w:szCs w:val="28"/>
              </w:rPr>
              <w:softHyphen/>
              <w:t>вым значениям, выра</w:t>
            </w:r>
            <w:r w:rsidRPr="008820F9">
              <w:rPr>
                <w:sz w:val="28"/>
                <w:szCs w:val="28"/>
              </w:rPr>
              <w:softHyphen/>
              <w:t>жать данные величины в различных единицах, решать тексто</w:t>
            </w:r>
            <w:r w:rsidRPr="008820F9">
              <w:rPr>
                <w:sz w:val="28"/>
                <w:szCs w:val="28"/>
              </w:rPr>
              <w:softHyphen/>
              <w:t xml:space="preserve">вые задачи арифметическим способом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3</w:t>
            </w:r>
            <w:r w:rsidR="00A04F07">
              <w:rPr>
                <w:sz w:val="28"/>
                <w:szCs w:val="28"/>
              </w:rPr>
              <w:t>2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A04F07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Единицы массы. Тонна, центнер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изучения нового материала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Переводить одни единицы массы в другие, используя соотношения между ними.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Приводить примеры и описывать ситуации, требующие перехода от одних единиц измерения к другим (от </w:t>
            </w:r>
            <w:r w:rsidRPr="008820F9">
              <w:rPr>
                <w:sz w:val="28"/>
                <w:szCs w:val="28"/>
              </w:rPr>
              <w:lastRenderedPageBreak/>
              <w:t xml:space="preserve">мелких к более крупным и от крупных к более мелким)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Понимать </w:t>
            </w:r>
            <w:r w:rsidRPr="008820F9">
              <w:rPr>
                <w:sz w:val="28"/>
                <w:szCs w:val="28"/>
              </w:rPr>
              <w:t>понятие «мас</w:t>
            </w:r>
            <w:r w:rsidRPr="008820F9">
              <w:rPr>
                <w:sz w:val="28"/>
                <w:szCs w:val="28"/>
              </w:rPr>
              <w:softHyphen/>
              <w:t xml:space="preserve">са», называть единицы массы. </w:t>
            </w:r>
            <w:r w:rsidRPr="008820F9">
              <w:rPr>
                <w:i/>
                <w:sz w:val="28"/>
                <w:szCs w:val="28"/>
              </w:rPr>
              <w:t>Сравнивать</w:t>
            </w:r>
            <w:r w:rsidRPr="008820F9">
              <w:rPr>
                <w:sz w:val="28"/>
                <w:szCs w:val="28"/>
              </w:rPr>
              <w:t xml:space="preserve"> ве</w:t>
            </w:r>
            <w:r w:rsidRPr="008820F9">
              <w:rPr>
                <w:sz w:val="28"/>
                <w:szCs w:val="28"/>
              </w:rPr>
              <w:softHyphen/>
              <w:t>личины по их число</w:t>
            </w:r>
            <w:r w:rsidRPr="008820F9">
              <w:rPr>
                <w:sz w:val="28"/>
                <w:szCs w:val="28"/>
              </w:rPr>
              <w:softHyphen/>
              <w:t xml:space="preserve">вым значениям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Выделение существенной информации. Осуществление анализа объектов с выделением существенных и несущественных признаков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>3</w:t>
            </w:r>
            <w:r w:rsidR="00A04F07">
              <w:rPr>
                <w:sz w:val="28"/>
                <w:szCs w:val="28"/>
              </w:rPr>
              <w:t>3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A04F07" w:rsidRPr="008820F9" w:rsidRDefault="00A04F07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Единицы времени. Определение времени по часам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A04F07" w:rsidRPr="008820F9" w:rsidRDefault="00A04F07" w:rsidP="00A04F07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Переводить одни единицы времени в другие.</w:t>
            </w:r>
          </w:p>
          <w:p w:rsidR="00A04F07" w:rsidRPr="008820F9" w:rsidRDefault="00A04F07" w:rsidP="00A04F07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Исследовать ситуации, требующие сравнения событий по продолжительности, упорядочивать их</w:t>
            </w:r>
          </w:p>
        </w:tc>
        <w:tc>
          <w:tcPr>
            <w:tcW w:w="772" w:type="pct"/>
            <w:gridSpan w:val="2"/>
          </w:tcPr>
          <w:p w:rsidR="00FC79C5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Использовать</w:t>
            </w:r>
            <w:r w:rsidRPr="008820F9">
              <w:rPr>
                <w:sz w:val="28"/>
                <w:szCs w:val="28"/>
              </w:rPr>
              <w:t xml:space="preserve"> таблицу единиц массы</w:t>
            </w:r>
            <w:r w:rsidRPr="008820F9">
              <w:rPr>
                <w:i/>
                <w:sz w:val="28"/>
                <w:szCs w:val="28"/>
              </w:rPr>
              <w:t>. Сравнивать</w:t>
            </w:r>
            <w:r w:rsidRPr="008820F9">
              <w:rPr>
                <w:sz w:val="28"/>
                <w:szCs w:val="28"/>
              </w:rPr>
              <w:t xml:space="preserve"> ве</w:t>
            </w:r>
            <w:r w:rsidRPr="008820F9">
              <w:rPr>
                <w:sz w:val="28"/>
                <w:szCs w:val="28"/>
              </w:rPr>
              <w:softHyphen/>
              <w:t>личины по их число</w:t>
            </w:r>
            <w:r w:rsidRPr="008820F9">
              <w:rPr>
                <w:sz w:val="28"/>
                <w:szCs w:val="28"/>
              </w:rPr>
              <w:softHyphen/>
              <w:t>вым значениям, выра</w:t>
            </w:r>
            <w:r w:rsidRPr="008820F9">
              <w:rPr>
                <w:sz w:val="28"/>
                <w:szCs w:val="28"/>
              </w:rPr>
              <w:softHyphen/>
              <w:t xml:space="preserve">жать данные величины в различных единицах. Решать задачи арифметическим способом </w:t>
            </w:r>
          </w:p>
          <w:p w:rsidR="00277201" w:rsidRPr="008820F9" w:rsidRDefault="00277201" w:rsidP="007002A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DA7358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34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277201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Определение начала, конца и продолжительности события. Секунда.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повторения </w:t>
            </w:r>
          </w:p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и обобщения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Переводить одни единицы времени в другие.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Исследовать ситуации, требующие сравнения событий по продолжительности, упорядочивать их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Называть</w:t>
            </w:r>
            <w:r w:rsidRPr="008820F9">
              <w:rPr>
                <w:sz w:val="28"/>
                <w:szCs w:val="28"/>
              </w:rPr>
              <w:t xml:space="preserve"> единицы времени: год, месяц, неделя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A76123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Выделение существенной информации. Осуществление анализа объектов с выделением существенных и несущественных признаков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A76123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A76123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Век. Таблица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единиц времени.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Урок </w:t>
            </w:r>
            <w:r w:rsidRPr="008820F9">
              <w:rPr>
                <w:i/>
                <w:sz w:val="28"/>
                <w:szCs w:val="28"/>
              </w:rPr>
              <w:lastRenderedPageBreak/>
              <w:t xml:space="preserve">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Рассматривать единицу </w:t>
            </w:r>
            <w:r w:rsidRPr="008820F9">
              <w:rPr>
                <w:sz w:val="28"/>
                <w:szCs w:val="28"/>
              </w:rPr>
              <w:lastRenderedPageBreak/>
              <w:t>времени – век. Сравни</w:t>
            </w:r>
            <w:r w:rsidRPr="008820F9">
              <w:rPr>
                <w:sz w:val="28"/>
                <w:szCs w:val="28"/>
              </w:rPr>
              <w:softHyphen/>
              <w:t xml:space="preserve">вать величины по их числовым значениям, выражать данные величины в различных единицах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Называть</w:t>
            </w:r>
            <w:r w:rsidRPr="008820F9">
              <w:rPr>
                <w:sz w:val="28"/>
                <w:szCs w:val="28"/>
              </w:rPr>
              <w:t xml:space="preserve"> новую </w:t>
            </w:r>
            <w:r w:rsidRPr="008820F9">
              <w:rPr>
                <w:sz w:val="28"/>
                <w:szCs w:val="28"/>
              </w:rPr>
              <w:lastRenderedPageBreak/>
              <w:t xml:space="preserve">единицу измерения времени – век </w:t>
            </w:r>
          </w:p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Самостоятельное </w:t>
            </w:r>
            <w:r w:rsidRPr="008820F9">
              <w:rPr>
                <w:sz w:val="28"/>
                <w:szCs w:val="28"/>
              </w:rPr>
              <w:lastRenderedPageBreak/>
              <w:t xml:space="preserve">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DA7358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A76123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Повторение пройденного. «Что узнали. Чему научились» </w:t>
            </w:r>
          </w:p>
          <w:p w:rsidR="00A76123" w:rsidRDefault="00A76123" w:rsidP="007002A3">
            <w:pPr>
              <w:rPr>
                <w:sz w:val="28"/>
                <w:szCs w:val="28"/>
              </w:rPr>
            </w:pPr>
          </w:p>
          <w:p w:rsidR="00A76123" w:rsidRDefault="00A76123" w:rsidP="007002A3">
            <w:pPr>
              <w:rPr>
                <w:sz w:val="28"/>
                <w:szCs w:val="28"/>
              </w:rPr>
            </w:pPr>
          </w:p>
          <w:p w:rsidR="00A76123" w:rsidRPr="008820F9" w:rsidRDefault="00A76123" w:rsidP="007002A3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Анализировать достигнутые результаты и недочёты, проявлять личную заинтересованность в расширении знаний и способов действий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Контролировать и оценивать</w:t>
            </w:r>
            <w:r w:rsidRPr="008820F9">
              <w:rPr>
                <w:sz w:val="28"/>
                <w:szCs w:val="2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A7612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A76123" w:rsidRDefault="00A76123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71" w:type="pct"/>
          </w:tcPr>
          <w:p w:rsidR="00A76123" w:rsidRDefault="00A76123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A76123" w:rsidRPr="00C706D2" w:rsidRDefault="00A76123" w:rsidP="007002A3">
            <w:pPr>
              <w:rPr>
                <w:b/>
                <w:i/>
                <w:sz w:val="28"/>
                <w:szCs w:val="28"/>
              </w:rPr>
            </w:pPr>
            <w:r w:rsidRPr="00C706D2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 xml:space="preserve">Контрольная работа </w:t>
            </w:r>
            <w:r w:rsidR="00D23F18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 xml:space="preserve">№ 3 </w:t>
            </w:r>
            <w:r w:rsidRPr="00C706D2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 xml:space="preserve">по теме </w:t>
            </w:r>
            <w:r w:rsidRPr="00C706D2">
              <w:rPr>
                <w:b/>
                <w:i/>
                <w:iCs/>
                <w:sz w:val="28"/>
                <w:szCs w:val="28"/>
              </w:rPr>
              <w:t>«</w:t>
            </w:r>
            <w:r w:rsidRPr="00C706D2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>Величины</w:t>
            </w:r>
            <w:r w:rsidRPr="00C706D2">
              <w:rPr>
                <w:b/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424" w:type="pct"/>
            <w:gridSpan w:val="2"/>
          </w:tcPr>
          <w:p w:rsidR="00A76123" w:rsidRPr="008820F9" w:rsidRDefault="00A76123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Контроль знаний, умений и навыков</w:t>
            </w:r>
          </w:p>
        </w:tc>
        <w:tc>
          <w:tcPr>
            <w:tcW w:w="1001" w:type="pct"/>
            <w:gridSpan w:val="2"/>
          </w:tcPr>
          <w:p w:rsidR="00A76123" w:rsidRPr="008820F9" w:rsidRDefault="00A76123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772" w:type="pct"/>
            <w:gridSpan w:val="2"/>
          </w:tcPr>
          <w:p w:rsidR="00A76123" w:rsidRPr="008820F9" w:rsidRDefault="00A76123" w:rsidP="007002A3">
            <w:pPr>
              <w:shd w:val="clear" w:color="auto" w:fill="FFFFFF"/>
              <w:ind w:left="10"/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Контролировать и оценивать</w:t>
            </w:r>
            <w:r w:rsidRPr="008820F9">
              <w:rPr>
                <w:sz w:val="28"/>
                <w:szCs w:val="28"/>
              </w:rPr>
              <w:t xml:space="preserve"> свою работу, её результат, делать выводы на будущее</w:t>
            </w:r>
          </w:p>
        </w:tc>
        <w:tc>
          <w:tcPr>
            <w:tcW w:w="827" w:type="pct"/>
            <w:gridSpan w:val="2"/>
          </w:tcPr>
          <w:p w:rsidR="00A76123" w:rsidRDefault="00277201" w:rsidP="00DA7358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</w:t>
            </w:r>
            <w:r w:rsidRPr="008820F9">
              <w:rPr>
                <w:sz w:val="28"/>
                <w:szCs w:val="28"/>
              </w:rPr>
              <w:lastRenderedPageBreak/>
              <w:t>усвоения</w:t>
            </w:r>
          </w:p>
          <w:p w:rsidR="00C706D2" w:rsidRPr="008820F9" w:rsidRDefault="00C706D2" w:rsidP="00DA7358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A76123" w:rsidRPr="008820F9" w:rsidRDefault="00A76123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A76123" w:rsidRPr="008820F9" w:rsidRDefault="00A76123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trHeight w:val="284"/>
          <w:jc w:val="center"/>
        </w:trPr>
        <w:tc>
          <w:tcPr>
            <w:tcW w:w="4987" w:type="pct"/>
            <w:gridSpan w:val="15"/>
            <w:vAlign w:val="center"/>
          </w:tcPr>
          <w:p w:rsidR="007002A3" w:rsidRDefault="007002A3" w:rsidP="007002A3">
            <w:pPr>
              <w:rPr>
                <w:b/>
                <w:sz w:val="28"/>
                <w:szCs w:val="28"/>
              </w:rPr>
            </w:pPr>
          </w:p>
          <w:p w:rsidR="007002A3" w:rsidRPr="008820F9" w:rsidRDefault="007002A3" w:rsidP="00DA7358">
            <w:pPr>
              <w:jc w:val="center"/>
              <w:rPr>
                <w:b/>
                <w:sz w:val="28"/>
                <w:szCs w:val="28"/>
              </w:rPr>
            </w:pPr>
            <w:r w:rsidRPr="008820F9">
              <w:rPr>
                <w:b/>
                <w:sz w:val="28"/>
                <w:szCs w:val="28"/>
              </w:rPr>
              <w:t xml:space="preserve">Сложение и вычитание </w:t>
            </w: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A76123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277201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Анализ контрольной работы</w:t>
            </w:r>
            <w:r>
              <w:rPr>
                <w:sz w:val="28"/>
                <w:szCs w:val="28"/>
              </w:rPr>
              <w:t>.</w:t>
            </w:r>
            <w:r w:rsidR="00FC79C5" w:rsidRPr="008820F9">
              <w:rPr>
                <w:sz w:val="28"/>
                <w:szCs w:val="28"/>
              </w:rPr>
              <w:t xml:space="preserve">Устные и письменные приёмы вычислений </w:t>
            </w:r>
          </w:p>
        </w:tc>
        <w:tc>
          <w:tcPr>
            <w:tcW w:w="364" w:type="pct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повторения </w:t>
            </w:r>
          </w:p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и обобщения  </w:t>
            </w:r>
          </w:p>
        </w:tc>
        <w:tc>
          <w:tcPr>
            <w:tcW w:w="1001" w:type="pct"/>
            <w:gridSpan w:val="2"/>
          </w:tcPr>
          <w:p w:rsidR="00277201" w:rsidRPr="008820F9" w:rsidRDefault="00277201" w:rsidP="00277201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Проверять усвоение изучаемой темы.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письменно сложение и вычитание многозначных чисел, опираясь на знание алгоритмов их выполнения. Осуществлять пошаговый контроль правильности выполнения арифметических действий (сложение, вычитание)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Объяснять</w:t>
            </w:r>
            <w:r w:rsidRPr="008820F9">
              <w:rPr>
                <w:sz w:val="28"/>
                <w:szCs w:val="28"/>
              </w:rPr>
              <w:t xml:space="preserve"> приёмы письменного сложения и вычитания чисел и выполнять эти действия с числами в пределах 1 000 000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277201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Нахождение неизвестного слагаемого </w:t>
            </w:r>
          </w:p>
        </w:tc>
        <w:tc>
          <w:tcPr>
            <w:tcW w:w="364" w:type="pct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Определять, как связаны между собой числа при сложении. Находить неизвестное слагаемое. Объяснять решение уравнений и их проверку. Выполнять вычисления и делать проверку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Использовать</w:t>
            </w:r>
            <w:r w:rsidRPr="008820F9">
              <w:rPr>
                <w:sz w:val="28"/>
                <w:szCs w:val="28"/>
              </w:rPr>
              <w:t xml:space="preserve"> правило нахож</w:t>
            </w:r>
            <w:r w:rsidRPr="008820F9">
              <w:rPr>
                <w:spacing w:val="-2"/>
                <w:sz w:val="28"/>
                <w:szCs w:val="28"/>
              </w:rPr>
              <w:t>дения неизвестного</w:t>
            </w:r>
            <w:r w:rsidRPr="008820F9">
              <w:rPr>
                <w:sz w:val="28"/>
                <w:szCs w:val="28"/>
              </w:rPr>
              <w:t xml:space="preserve"> слагаемого. Пользоваться </w:t>
            </w:r>
            <w:r w:rsidRPr="008820F9">
              <w:rPr>
                <w:spacing w:val="-1"/>
                <w:sz w:val="28"/>
                <w:szCs w:val="28"/>
              </w:rPr>
              <w:t>изученной математи</w:t>
            </w:r>
            <w:r w:rsidRPr="008820F9">
              <w:rPr>
                <w:spacing w:val="-1"/>
                <w:sz w:val="28"/>
                <w:szCs w:val="28"/>
              </w:rPr>
              <w:softHyphen/>
            </w:r>
            <w:r w:rsidRPr="008820F9">
              <w:rPr>
                <w:spacing w:val="-3"/>
                <w:sz w:val="28"/>
                <w:szCs w:val="28"/>
              </w:rPr>
              <w:t xml:space="preserve">ческой терминологией, </w:t>
            </w:r>
            <w:r w:rsidRPr="008820F9">
              <w:rPr>
                <w:spacing w:val="-1"/>
                <w:sz w:val="28"/>
                <w:szCs w:val="28"/>
              </w:rPr>
              <w:lastRenderedPageBreak/>
              <w:t>проверять правиль</w:t>
            </w:r>
            <w:r w:rsidRPr="008820F9">
              <w:rPr>
                <w:spacing w:val="-1"/>
                <w:sz w:val="28"/>
                <w:szCs w:val="28"/>
              </w:rPr>
              <w:softHyphen/>
            </w:r>
            <w:r w:rsidRPr="008820F9">
              <w:rPr>
                <w:sz w:val="28"/>
                <w:szCs w:val="28"/>
              </w:rPr>
              <w:t xml:space="preserve">ность выполненных вычислений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277201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Нахождение неизвестного уменьшаемого, неизвестного вычитаемого </w:t>
            </w:r>
          </w:p>
        </w:tc>
        <w:tc>
          <w:tcPr>
            <w:tcW w:w="364" w:type="pct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Определять, как связаны между собой числа при вычитании. Находить неизвестное уменьшаемое, неизвестное вычитаемое. Объяснять решение уравнений и их проверку. Совершенствовать устные и письменные вычислительные навыки, умение решать 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Использовать</w:t>
            </w:r>
            <w:r w:rsidRPr="008820F9">
              <w:rPr>
                <w:sz w:val="28"/>
                <w:szCs w:val="28"/>
              </w:rPr>
              <w:t xml:space="preserve"> правило нахож</w:t>
            </w:r>
            <w:r w:rsidRPr="008820F9">
              <w:rPr>
                <w:spacing w:val="-2"/>
                <w:sz w:val="28"/>
                <w:szCs w:val="28"/>
              </w:rPr>
              <w:t>дения неизвестногоуменьшаемого и неизвестноговычи</w:t>
            </w:r>
            <w:r w:rsidRPr="008820F9">
              <w:rPr>
                <w:sz w:val="28"/>
                <w:szCs w:val="28"/>
              </w:rPr>
              <w:t>таемого. Вычислять зна</w:t>
            </w:r>
            <w:r w:rsidRPr="008820F9">
              <w:rPr>
                <w:sz w:val="28"/>
                <w:szCs w:val="28"/>
              </w:rPr>
              <w:softHyphen/>
            </w:r>
            <w:r w:rsidRPr="008820F9">
              <w:rPr>
                <w:spacing w:val="-1"/>
                <w:sz w:val="28"/>
                <w:szCs w:val="28"/>
              </w:rPr>
              <w:t>чение числового вы</w:t>
            </w:r>
            <w:r w:rsidRPr="008820F9">
              <w:rPr>
                <w:spacing w:val="-1"/>
                <w:sz w:val="28"/>
                <w:szCs w:val="28"/>
              </w:rPr>
              <w:softHyphen/>
            </w:r>
            <w:r w:rsidRPr="008820F9">
              <w:rPr>
                <w:spacing w:val="-3"/>
                <w:sz w:val="28"/>
                <w:szCs w:val="28"/>
              </w:rPr>
              <w:t xml:space="preserve">ражения, содержащего </w:t>
            </w:r>
            <w:r w:rsidRPr="008820F9">
              <w:rPr>
                <w:sz w:val="28"/>
                <w:szCs w:val="28"/>
              </w:rPr>
              <w:t>2-3 действия (со скоб</w:t>
            </w:r>
            <w:r w:rsidRPr="008820F9">
              <w:rPr>
                <w:sz w:val="28"/>
                <w:szCs w:val="28"/>
              </w:rPr>
              <w:softHyphen/>
              <w:t xml:space="preserve">ками и без них)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DA7358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277201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Нахождение нескольких долей целого </w:t>
            </w:r>
          </w:p>
        </w:tc>
        <w:tc>
          <w:tcPr>
            <w:tcW w:w="364" w:type="pct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Находить, одну долю от целого числа, находить несколько долей от целого числа. Решать уравнения и сравнивать их решения. Совершенствовать устные и письменные вычислительные навыки, умение решать </w:t>
            </w:r>
            <w:r w:rsidRPr="008820F9">
              <w:rPr>
                <w:sz w:val="28"/>
                <w:szCs w:val="28"/>
              </w:rPr>
              <w:lastRenderedPageBreak/>
              <w:t xml:space="preserve">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Находить</w:t>
            </w:r>
            <w:r w:rsidRPr="008820F9">
              <w:rPr>
                <w:sz w:val="28"/>
                <w:szCs w:val="28"/>
              </w:rPr>
              <w:t xml:space="preserve"> несколько долей целого. Вычислять зна</w:t>
            </w:r>
            <w:r w:rsidRPr="008820F9">
              <w:rPr>
                <w:sz w:val="28"/>
                <w:szCs w:val="28"/>
              </w:rPr>
              <w:softHyphen/>
            </w:r>
            <w:r w:rsidRPr="008820F9">
              <w:rPr>
                <w:spacing w:val="-1"/>
                <w:sz w:val="28"/>
                <w:szCs w:val="28"/>
              </w:rPr>
              <w:t>чение числового вы</w:t>
            </w:r>
            <w:r w:rsidRPr="008820F9">
              <w:rPr>
                <w:spacing w:val="-1"/>
                <w:sz w:val="28"/>
                <w:szCs w:val="28"/>
              </w:rPr>
              <w:softHyphen/>
            </w:r>
            <w:r w:rsidRPr="008820F9">
              <w:rPr>
                <w:spacing w:val="-3"/>
                <w:sz w:val="28"/>
                <w:szCs w:val="28"/>
              </w:rPr>
              <w:t xml:space="preserve">ражения, содержащего </w:t>
            </w:r>
            <w:r w:rsidRPr="008820F9">
              <w:rPr>
                <w:sz w:val="28"/>
                <w:szCs w:val="28"/>
              </w:rPr>
              <w:t>2-3 действия (со скоб</w:t>
            </w:r>
            <w:r w:rsidRPr="008820F9">
              <w:rPr>
                <w:sz w:val="28"/>
                <w:szCs w:val="28"/>
              </w:rPr>
              <w:softHyphen/>
              <w:t xml:space="preserve">ками и без них) </w:t>
            </w:r>
          </w:p>
        </w:tc>
        <w:tc>
          <w:tcPr>
            <w:tcW w:w="827" w:type="pct"/>
            <w:gridSpan w:val="2"/>
          </w:tcPr>
          <w:p w:rsidR="00FC79C5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</w:t>
            </w:r>
            <w:r w:rsidRPr="008820F9">
              <w:rPr>
                <w:sz w:val="28"/>
                <w:szCs w:val="28"/>
              </w:rPr>
              <w:lastRenderedPageBreak/>
              <w:t xml:space="preserve">способами  </w:t>
            </w:r>
          </w:p>
          <w:p w:rsidR="00DA7358" w:rsidRPr="008820F9" w:rsidRDefault="00DA7358" w:rsidP="007002A3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Default="00277201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42</w:t>
            </w:r>
          </w:p>
          <w:p w:rsidR="00277201" w:rsidRPr="008820F9" w:rsidRDefault="00277201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71" w:type="pct"/>
          </w:tcPr>
          <w:p w:rsidR="00277201" w:rsidRPr="008820F9" w:rsidRDefault="00277201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FC79C5" w:rsidP="00277201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364" w:type="pct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Использование свойств </w:t>
            </w:r>
            <w:r w:rsidRPr="008820F9">
              <w:rPr>
                <w:spacing w:val="-2"/>
                <w:sz w:val="28"/>
                <w:szCs w:val="28"/>
              </w:rPr>
              <w:t>арифметических дей</w:t>
            </w:r>
            <w:r w:rsidRPr="008820F9">
              <w:rPr>
                <w:spacing w:val="-2"/>
                <w:sz w:val="28"/>
                <w:szCs w:val="28"/>
              </w:rPr>
              <w:softHyphen/>
            </w:r>
            <w:r w:rsidRPr="008820F9">
              <w:rPr>
                <w:sz w:val="28"/>
                <w:szCs w:val="28"/>
              </w:rPr>
              <w:t>ствий при выполне</w:t>
            </w:r>
            <w:r w:rsidRPr="008820F9">
              <w:rPr>
                <w:sz w:val="28"/>
                <w:szCs w:val="28"/>
              </w:rPr>
              <w:softHyphen/>
              <w:t xml:space="preserve">нии вычислений. Решать задачи, составив уравнения. Ставить скобки в числовом выражении для приведения к верному решению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Решать</w:t>
            </w:r>
            <w:r w:rsidRPr="008820F9">
              <w:rPr>
                <w:sz w:val="28"/>
                <w:szCs w:val="28"/>
              </w:rPr>
              <w:t xml:space="preserve"> задачи арифметическим способом. Сравнивать площади фигур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Cs/>
                <w:sz w:val="28"/>
                <w:szCs w:val="28"/>
              </w:rPr>
              <w:t>Оценивать правильность выполненного задания на основе сравнения с предыдущими заданиями или на основе различных образцов и критериев.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iCs/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iCs/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277201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277201" w:rsidP="007002A3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Сложение и вычитание </w:t>
            </w:r>
            <w:r w:rsidR="00FC79C5" w:rsidRPr="008820F9">
              <w:rPr>
                <w:sz w:val="28"/>
                <w:szCs w:val="28"/>
              </w:rPr>
              <w:t xml:space="preserve"> величин </w:t>
            </w:r>
          </w:p>
        </w:tc>
        <w:tc>
          <w:tcPr>
            <w:tcW w:w="364" w:type="pct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действия с величинами, значения которых выражены в разных единицах измерения. Записывать вычисления в строчку и столбиком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Выполнять</w:t>
            </w:r>
            <w:r w:rsidRPr="008820F9">
              <w:rPr>
                <w:sz w:val="28"/>
                <w:szCs w:val="28"/>
              </w:rPr>
              <w:t xml:space="preserve"> сложение и вычитание величин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Целеполагание как постановка учебной задачи на основе соотнесения того, что уже известно и усвоено учащимися, и того, что ещё неизвестно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277201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277201" w:rsidRPr="008820F9" w:rsidRDefault="00FC79C5" w:rsidP="00277201">
            <w:pPr>
              <w:rPr>
                <w:b/>
                <w:i/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Решение задач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64" w:type="pct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Моделировать зависимости между величинами в текстовых задачах и решать их. Выполнять сложение и вычитание величин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Решать </w:t>
            </w:r>
            <w:r w:rsidRPr="008820F9">
              <w:rPr>
                <w:sz w:val="28"/>
                <w:szCs w:val="28"/>
              </w:rPr>
              <w:t>тексто</w:t>
            </w:r>
            <w:r w:rsidRPr="008820F9">
              <w:rPr>
                <w:sz w:val="28"/>
                <w:szCs w:val="28"/>
              </w:rPr>
              <w:softHyphen/>
            </w:r>
            <w:r w:rsidRPr="008820F9">
              <w:rPr>
                <w:spacing w:val="-2"/>
                <w:sz w:val="28"/>
                <w:szCs w:val="28"/>
              </w:rPr>
              <w:t>вые задачи арифмети</w:t>
            </w:r>
            <w:r w:rsidRPr="008820F9">
              <w:rPr>
                <w:spacing w:val="-2"/>
                <w:sz w:val="28"/>
                <w:szCs w:val="28"/>
              </w:rPr>
              <w:softHyphen/>
            </w:r>
            <w:r w:rsidRPr="008820F9">
              <w:rPr>
                <w:sz w:val="28"/>
                <w:szCs w:val="28"/>
              </w:rPr>
              <w:t>ческим способом, пользоваться изучен</w:t>
            </w:r>
            <w:r w:rsidRPr="008820F9">
              <w:rPr>
                <w:sz w:val="28"/>
                <w:szCs w:val="28"/>
              </w:rPr>
              <w:softHyphen/>
              <w:t xml:space="preserve">ной математической терминологией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Развитие навыков формулировки личной оценки, аргументирования своего мнения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277201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271" w:type="pct"/>
          </w:tcPr>
          <w:p w:rsidR="00FC79C5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277201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364" w:type="pct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Комбинированный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Анализировать достигнутые результаты и недочёты, проявлять личную заинтересованность в расширении знаний и способов действий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Анализировать достигнутые результаты и недочёты, проявлять личную заинтересованность в расширении знаний и способов действий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Контролировать свою деятельность: проверять правильность выполнения вычислений изученными способами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Default="00277201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  <w:p w:rsidR="00277201" w:rsidRPr="008820F9" w:rsidRDefault="00277201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71" w:type="pct"/>
          </w:tcPr>
          <w:p w:rsidR="008841FE" w:rsidRDefault="008841FE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Default="00277201" w:rsidP="007002A3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Странички для любознательных. Задачи-расчёты</w:t>
            </w:r>
          </w:p>
          <w:p w:rsidR="00277201" w:rsidRDefault="00277201" w:rsidP="007002A3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277201" w:rsidRDefault="00277201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Что узнали. Чему научились.</w:t>
            </w:r>
          </w:p>
          <w:p w:rsidR="00FC79C5" w:rsidRPr="004B32AC" w:rsidRDefault="00FC79C5" w:rsidP="007002A3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364" w:type="pct"/>
          </w:tcPr>
          <w:p w:rsidR="00FC79C5" w:rsidRPr="008820F9" w:rsidRDefault="00FC79C5" w:rsidP="00717E8A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Комби</w:t>
            </w:r>
            <w:r w:rsidR="00717E8A">
              <w:rPr>
                <w:i/>
                <w:sz w:val="28"/>
                <w:szCs w:val="28"/>
              </w:rPr>
              <w:t>н</w:t>
            </w:r>
            <w:r>
              <w:rPr>
                <w:i/>
                <w:sz w:val="28"/>
                <w:szCs w:val="28"/>
              </w:rPr>
              <w:t>ированный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Использовать </w:t>
            </w:r>
            <w:r w:rsidRPr="008820F9">
              <w:rPr>
                <w:sz w:val="28"/>
                <w:szCs w:val="28"/>
              </w:rPr>
              <w:t xml:space="preserve">приёмы сложения и вычитания многозначных чисел. </w:t>
            </w:r>
            <w:r w:rsidRPr="008820F9">
              <w:rPr>
                <w:i/>
                <w:sz w:val="28"/>
                <w:szCs w:val="28"/>
              </w:rPr>
              <w:t>Решать</w:t>
            </w:r>
            <w:r w:rsidRPr="008820F9">
              <w:rPr>
                <w:sz w:val="28"/>
                <w:szCs w:val="28"/>
              </w:rPr>
              <w:t xml:space="preserve"> задачи арифметическим способом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277201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010CE0" w:rsidP="007002A3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Контрольная работа № 4</w:t>
            </w:r>
            <w:r w:rsidR="00FC79C5" w:rsidRPr="008820F9">
              <w:rPr>
                <w:b/>
                <w:i/>
                <w:sz w:val="28"/>
                <w:szCs w:val="28"/>
              </w:rPr>
              <w:t xml:space="preserve"> по теме «Сложение и вычитание» </w:t>
            </w:r>
          </w:p>
        </w:tc>
        <w:tc>
          <w:tcPr>
            <w:tcW w:w="364" w:type="pct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Контроль знаний, умений и навыков </w:t>
            </w:r>
          </w:p>
        </w:tc>
        <w:tc>
          <w:tcPr>
            <w:tcW w:w="1001" w:type="pct"/>
            <w:gridSpan w:val="2"/>
          </w:tcPr>
          <w:p w:rsidR="00FC79C5" w:rsidRDefault="00FC79C5" w:rsidP="00DA7358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задания творческого и поискового характера, применять знания и способы действий в изменённых условиях. Соотносить результат проведённого самоконтроля с целями, </w:t>
            </w:r>
            <w:r w:rsidRPr="008820F9">
              <w:rPr>
                <w:sz w:val="28"/>
                <w:szCs w:val="28"/>
              </w:rPr>
              <w:lastRenderedPageBreak/>
              <w:t xml:space="preserve">поставленными при изучении темы </w:t>
            </w:r>
          </w:p>
          <w:p w:rsidR="00DA7358" w:rsidRPr="008820F9" w:rsidRDefault="00DA7358" w:rsidP="00DA7358">
            <w:pPr>
              <w:rPr>
                <w:sz w:val="28"/>
                <w:szCs w:val="28"/>
              </w:rPr>
            </w:pP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Использовать </w:t>
            </w:r>
            <w:r w:rsidRPr="008820F9">
              <w:rPr>
                <w:sz w:val="28"/>
                <w:szCs w:val="28"/>
              </w:rPr>
              <w:t xml:space="preserve">приёмы сложения и вычитания многозначных чисел. </w:t>
            </w:r>
            <w:r w:rsidRPr="008820F9">
              <w:rPr>
                <w:i/>
                <w:sz w:val="28"/>
                <w:szCs w:val="28"/>
              </w:rPr>
              <w:t>Решать</w:t>
            </w:r>
            <w:r w:rsidRPr="008820F9">
              <w:rPr>
                <w:sz w:val="28"/>
                <w:szCs w:val="28"/>
              </w:rPr>
              <w:t xml:space="preserve"> задачи арифметическим способом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trHeight w:val="284"/>
          <w:jc w:val="center"/>
        </w:trPr>
        <w:tc>
          <w:tcPr>
            <w:tcW w:w="4987" w:type="pct"/>
            <w:gridSpan w:val="15"/>
            <w:vAlign w:val="center"/>
          </w:tcPr>
          <w:p w:rsidR="007002A3" w:rsidRPr="008820F9" w:rsidRDefault="007002A3" w:rsidP="007002A3">
            <w:pPr>
              <w:jc w:val="center"/>
              <w:rPr>
                <w:b/>
                <w:sz w:val="28"/>
                <w:szCs w:val="28"/>
              </w:rPr>
            </w:pPr>
          </w:p>
          <w:p w:rsidR="007002A3" w:rsidRPr="008820F9" w:rsidRDefault="007002A3" w:rsidP="007002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Умножение и деление </w:t>
            </w: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D879C8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D879C8" w:rsidP="00D879C8">
            <w:pPr>
              <w:rPr>
                <w:sz w:val="28"/>
                <w:szCs w:val="28"/>
              </w:rPr>
            </w:pPr>
            <w:r w:rsidRPr="008820F9">
              <w:rPr>
                <w:spacing w:val="-1"/>
                <w:sz w:val="28"/>
                <w:szCs w:val="28"/>
              </w:rPr>
              <w:t xml:space="preserve">Анализ контрольной работы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Свойства умножения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Урок-исследование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умножение, используя свойства умножения. Применять при вычислениях свойства умножения на 0 и на 1. Находить значение буквенных выражений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Использовать</w:t>
            </w:r>
            <w:r w:rsidRPr="008820F9">
              <w:rPr>
                <w:sz w:val="28"/>
                <w:szCs w:val="28"/>
              </w:rPr>
              <w:t xml:space="preserve"> свойства умножения на 0 и на 1 </w:t>
            </w:r>
            <w:r w:rsidRPr="008820F9">
              <w:rPr>
                <w:spacing w:val="-1"/>
                <w:sz w:val="28"/>
                <w:szCs w:val="28"/>
              </w:rPr>
              <w:t>при выполнении вы</w:t>
            </w:r>
            <w:r w:rsidRPr="008820F9">
              <w:rPr>
                <w:spacing w:val="-1"/>
                <w:sz w:val="28"/>
                <w:szCs w:val="28"/>
              </w:rPr>
              <w:softHyphen/>
              <w:t xml:space="preserve">числений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Default="00D879C8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  <w:p w:rsidR="008841FE" w:rsidRPr="008820F9" w:rsidRDefault="008841FE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271" w:type="pct"/>
          </w:tcPr>
          <w:p w:rsidR="00E553E3" w:rsidRPr="008820F9" w:rsidRDefault="00E553E3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D879C8" w:rsidP="00D87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Письменные приемы </w:t>
            </w:r>
            <w:r w:rsidR="00FC79C5" w:rsidRPr="008820F9">
              <w:rPr>
                <w:sz w:val="28"/>
                <w:szCs w:val="28"/>
              </w:rPr>
              <w:t xml:space="preserve">умножение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умножение любого многозначного числа на однозначное так же, как и умножение трёхзначного числа на однозначное. Умножать именованные числа на однозначные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Выполнять</w:t>
            </w:r>
            <w:r w:rsidRPr="008820F9">
              <w:rPr>
                <w:sz w:val="28"/>
                <w:szCs w:val="28"/>
              </w:rPr>
              <w:t xml:space="preserve"> письменное умножение многозначного числа на однозначное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 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D879C8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841FE">
              <w:rPr>
                <w:sz w:val="28"/>
                <w:szCs w:val="28"/>
              </w:rPr>
              <w:t>3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shd w:val="clear" w:color="auto" w:fill="FFFFFF"/>
              <w:ind w:right="-23"/>
              <w:rPr>
                <w:b/>
                <w:i/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Умножение чисел, запись которых оканчивается нулями.</w:t>
            </w:r>
          </w:p>
          <w:p w:rsidR="00FC79C5" w:rsidRPr="008820F9" w:rsidRDefault="00FC79C5" w:rsidP="007002A3">
            <w:pPr>
              <w:shd w:val="clear" w:color="auto" w:fill="FFFFFF"/>
              <w:ind w:right="-23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Объяснять, как выполнено умножение чисел, запись которых оканчивается нулями. Находить остаток при </w:t>
            </w:r>
            <w:r w:rsidRPr="008820F9">
              <w:rPr>
                <w:sz w:val="28"/>
                <w:szCs w:val="28"/>
              </w:rPr>
              <w:lastRenderedPageBreak/>
              <w:t xml:space="preserve">выполнении деления на однозначное число и проверять вычисления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Объяснять</w:t>
            </w:r>
            <w:r w:rsidRPr="008820F9">
              <w:rPr>
                <w:sz w:val="28"/>
                <w:szCs w:val="28"/>
              </w:rPr>
              <w:t xml:space="preserve"> приёмы умножения на однозначное число </w:t>
            </w:r>
            <w:r w:rsidRPr="008820F9">
              <w:rPr>
                <w:sz w:val="28"/>
                <w:szCs w:val="28"/>
              </w:rPr>
              <w:lastRenderedPageBreak/>
              <w:t xml:space="preserve">многозначных чисел, оканчивающихся нулями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Актуализировать свои знания для проведения простейших математических </w:t>
            </w:r>
            <w:r w:rsidRPr="008820F9">
              <w:rPr>
                <w:sz w:val="28"/>
                <w:szCs w:val="28"/>
              </w:rPr>
              <w:lastRenderedPageBreak/>
              <w:t xml:space="preserve">доказательств (в том числе с опорой на изученные определения, законы арифметических действий)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D879C8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8841FE">
              <w:rPr>
                <w:sz w:val="28"/>
                <w:szCs w:val="28"/>
              </w:rPr>
              <w:t>4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Нахождение неизвестного множителя, неизвестного делимого, неизвестного делителя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Определять, как связаны между собой числа при умножении и делении. Находить неизвестный множитель, неизвестное делимое, неизвестный делитель. Объяснять решение уравнений и их проверку. Совершенствовать устные и письменные вычислительные навыки, умение решать 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Использовать</w:t>
            </w:r>
            <w:r w:rsidRPr="008820F9">
              <w:rPr>
                <w:sz w:val="28"/>
                <w:szCs w:val="28"/>
              </w:rPr>
              <w:t xml:space="preserve"> правило нахож</w:t>
            </w:r>
            <w:r w:rsidRPr="008820F9">
              <w:rPr>
                <w:spacing w:val="-2"/>
                <w:sz w:val="28"/>
                <w:szCs w:val="28"/>
              </w:rPr>
              <w:t>дения неизвестногомножителя, неизвестного делимого и неизвестногоделителя</w:t>
            </w:r>
            <w:r w:rsidRPr="008820F9">
              <w:rPr>
                <w:sz w:val="28"/>
                <w:szCs w:val="28"/>
              </w:rPr>
              <w:t>. Вычислять зна</w:t>
            </w:r>
            <w:r w:rsidRPr="008820F9">
              <w:rPr>
                <w:sz w:val="28"/>
                <w:szCs w:val="28"/>
              </w:rPr>
              <w:softHyphen/>
            </w:r>
            <w:r w:rsidRPr="008820F9">
              <w:rPr>
                <w:spacing w:val="-1"/>
                <w:sz w:val="28"/>
                <w:szCs w:val="28"/>
              </w:rPr>
              <w:t>чение числового вы</w:t>
            </w:r>
            <w:r w:rsidRPr="008820F9">
              <w:rPr>
                <w:spacing w:val="-1"/>
                <w:sz w:val="28"/>
                <w:szCs w:val="28"/>
              </w:rPr>
              <w:softHyphen/>
            </w:r>
            <w:r w:rsidRPr="008820F9">
              <w:rPr>
                <w:spacing w:val="-3"/>
                <w:sz w:val="28"/>
                <w:szCs w:val="28"/>
              </w:rPr>
              <w:t xml:space="preserve">ражения, содержащего </w:t>
            </w:r>
            <w:r w:rsidRPr="008820F9">
              <w:rPr>
                <w:sz w:val="28"/>
                <w:szCs w:val="28"/>
              </w:rPr>
              <w:t>2-3 действия (со скоб</w:t>
            </w:r>
            <w:r w:rsidRPr="008820F9">
              <w:rPr>
                <w:sz w:val="28"/>
                <w:szCs w:val="28"/>
              </w:rPr>
              <w:softHyphen/>
              <w:t xml:space="preserve">ками и без них)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D879C8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D879C8" w:rsidP="007002A3">
            <w:pPr>
              <w:rPr>
                <w:b/>
                <w:i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Деление с числами 0 и 1</w:t>
            </w:r>
          </w:p>
          <w:p w:rsidR="00FC79C5" w:rsidRPr="008820F9" w:rsidRDefault="00FC79C5" w:rsidP="00D879C8">
            <w:pPr>
              <w:rPr>
                <w:sz w:val="28"/>
                <w:szCs w:val="28"/>
              </w:rPr>
            </w:pP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Использовать правила деления суммы на число при решении примеров и задач. Оценивать результаты освоения темы, </w:t>
            </w:r>
            <w:r w:rsidRPr="008820F9">
              <w:rPr>
                <w:sz w:val="28"/>
                <w:szCs w:val="28"/>
              </w:rPr>
              <w:lastRenderedPageBreak/>
              <w:t xml:space="preserve">проявлять личную заинтересованность в приобретении и расширении знаний и способов действий. Анализировать свои действия и управлять ими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Применять </w:t>
            </w:r>
            <w:r w:rsidRPr="008820F9">
              <w:rPr>
                <w:sz w:val="28"/>
                <w:szCs w:val="28"/>
              </w:rPr>
              <w:t xml:space="preserve">правила деления суммы на число и использовать его при решении примеров и задач. </w:t>
            </w:r>
            <w:r w:rsidRPr="008820F9">
              <w:rPr>
                <w:i/>
                <w:sz w:val="28"/>
                <w:szCs w:val="28"/>
              </w:rPr>
              <w:lastRenderedPageBreak/>
              <w:t>Применять</w:t>
            </w:r>
            <w:r w:rsidRPr="008820F9">
              <w:rPr>
                <w:sz w:val="28"/>
                <w:szCs w:val="28"/>
              </w:rPr>
              <w:t xml:space="preserve"> полученные знания для решения задач.</w:t>
            </w:r>
            <w:r w:rsidRPr="008820F9">
              <w:rPr>
                <w:i/>
                <w:sz w:val="28"/>
                <w:szCs w:val="28"/>
              </w:rPr>
              <w:t xml:space="preserve"> Контролировать и оценивать</w:t>
            </w:r>
            <w:r w:rsidRPr="008820F9">
              <w:rPr>
                <w:sz w:val="28"/>
                <w:szCs w:val="2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Контролировать свою деятельность: проверять правильность выполнения вычислений </w:t>
            </w:r>
            <w:r w:rsidRPr="008820F9">
              <w:rPr>
                <w:sz w:val="28"/>
                <w:szCs w:val="28"/>
              </w:rPr>
              <w:lastRenderedPageBreak/>
              <w:t xml:space="preserve">изученными способами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DA7358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Default="00D879C8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56</w:t>
            </w:r>
          </w:p>
          <w:p w:rsidR="00D879C8" w:rsidRPr="008820F9" w:rsidRDefault="00D879C8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271" w:type="pct"/>
          </w:tcPr>
          <w:p w:rsidR="00E553E3" w:rsidRPr="008820F9" w:rsidRDefault="00E553E3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D879C8" w:rsidRPr="008820F9" w:rsidRDefault="00D879C8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Письменные приёмы деления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Объяснять, как выполнено деление многозначного числа на однозначное 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Выполнять</w:t>
            </w:r>
            <w:r w:rsidRPr="008820F9">
              <w:rPr>
                <w:sz w:val="28"/>
                <w:szCs w:val="28"/>
              </w:rPr>
              <w:t xml:space="preserve"> деление многозначного числа на однозначное с объяснением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D879C8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D879C8" w:rsidP="00D879C8">
            <w:pPr>
              <w:shd w:val="clear" w:color="auto" w:fill="FFFFFF"/>
              <w:ind w:right="-23"/>
              <w:rPr>
                <w:b/>
                <w:i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Задачи на увеличение и уменьшение числа в несколько раз, выраженные в косвенной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форме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Комбинированный урок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Объяснять, как выполнено деление многозначного числа на однозначное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Выполнять</w:t>
            </w:r>
            <w:r w:rsidRPr="008820F9">
              <w:rPr>
                <w:sz w:val="28"/>
                <w:szCs w:val="28"/>
              </w:rPr>
              <w:t xml:space="preserve"> деление многозначного числа на однозначное с объяснением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Собирать требуемую информацию из указанных источников; фиксировать </w:t>
            </w:r>
            <w:r w:rsidRPr="008820F9">
              <w:rPr>
                <w:sz w:val="28"/>
                <w:szCs w:val="28"/>
              </w:rPr>
              <w:lastRenderedPageBreak/>
              <w:t xml:space="preserve">результаты разными способами; сравнивать и обобщать информацию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D879C8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D879C8" w:rsidP="007002A3">
            <w:pPr>
              <w:rPr>
                <w:b/>
                <w:i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Закрепление изученного. Решение задач.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Составлять план решения текстовых задач и решать их арифметическим способом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Применять</w:t>
            </w:r>
            <w:r w:rsidRPr="008820F9">
              <w:rPr>
                <w:sz w:val="28"/>
                <w:szCs w:val="28"/>
              </w:rPr>
              <w:t xml:space="preserve"> полученные знания для решения задач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Моделировать ситуацию, иллюстрирующую данное арифметическое действие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D879C8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D879C8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Письменные приёмы деления. Решение задач.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способом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Делить много</w:t>
            </w:r>
            <w:r w:rsidRPr="008820F9">
              <w:rPr>
                <w:spacing w:val="-1"/>
                <w:sz w:val="28"/>
                <w:szCs w:val="28"/>
              </w:rPr>
              <w:t>значное число на од</w:t>
            </w:r>
            <w:r w:rsidRPr="008820F9">
              <w:rPr>
                <w:spacing w:val="-2"/>
                <w:sz w:val="28"/>
                <w:szCs w:val="28"/>
              </w:rPr>
              <w:t>нозначное, проверять правильность выпол</w:t>
            </w:r>
            <w:r w:rsidRPr="008820F9">
              <w:rPr>
                <w:sz w:val="28"/>
                <w:szCs w:val="28"/>
              </w:rPr>
              <w:t xml:space="preserve">ненных вычислений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D879C8" w:rsidRDefault="00D879C8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  <w:p w:rsidR="00FC79C5" w:rsidRPr="008820F9" w:rsidRDefault="00D879C8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271" w:type="pct"/>
          </w:tcPr>
          <w:p w:rsidR="00E553E3" w:rsidRPr="008820F9" w:rsidRDefault="00E553E3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D879C8" w:rsidRDefault="00D879C8" w:rsidP="007002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изученного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«Что узнали. Чему научились»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Оценивать результаты усвоения учебного материала, делать выводы, планировать </w:t>
            </w:r>
            <w:r w:rsidRPr="008820F9">
              <w:rPr>
                <w:sz w:val="28"/>
                <w:szCs w:val="28"/>
              </w:rPr>
              <w:lastRenderedPageBreak/>
              <w:t xml:space="preserve">действия по устранению выявленных недочётов, проявлять личностную заинтересованность в расширении знаний и способов действий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Использовать </w:t>
            </w:r>
            <w:r w:rsidRPr="008820F9">
              <w:rPr>
                <w:sz w:val="28"/>
                <w:szCs w:val="28"/>
              </w:rPr>
              <w:t xml:space="preserve">приёмы деления многозначного числа на </w:t>
            </w:r>
            <w:r w:rsidRPr="008820F9">
              <w:rPr>
                <w:sz w:val="28"/>
                <w:szCs w:val="28"/>
              </w:rPr>
              <w:lastRenderedPageBreak/>
              <w:t xml:space="preserve">однозначное. </w:t>
            </w:r>
            <w:r w:rsidRPr="008820F9">
              <w:rPr>
                <w:i/>
                <w:sz w:val="28"/>
                <w:szCs w:val="28"/>
              </w:rPr>
              <w:t>Решать</w:t>
            </w:r>
            <w:r w:rsidRPr="008820F9">
              <w:rPr>
                <w:sz w:val="28"/>
                <w:szCs w:val="28"/>
              </w:rPr>
              <w:t xml:space="preserve"> задачи арифметическим способом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Контролировать свою деятельность: обнаруживать и устранять ошибки </w:t>
            </w:r>
            <w:r w:rsidRPr="008820F9">
              <w:rPr>
                <w:sz w:val="28"/>
                <w:szCs w:val="28"/>
              </w:rPr>
              <w:lastRenderedPageBreak/>
              <w:t xml:space="preserve">логического характера (в ходе решения) и ошибки вычислительного характера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63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b/>
                <w:i/>
                <w:sz w:val="28"/>
                <w:szCs w:val="28"/>
              </w:rPr>
              <w:t xml:space="preserve">Контрольная </w:t>
            </w:r>
            <w:r w:rsidRPr="003512A3">
              <w:rPr>
                <w:b/>
                <w:i/>
                <w:sz w:val="28"/>
                <w:szCs w:val="28"/>
              </w:rPr>
              <w:t>работа № 5 по теме «Умножение и деление на однозначное число»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Контроль знаний,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Контролировать и оценивать</w:t>
            </w:r>
            <w:r w:rsidRPr="008820F9">
              <w:rPr>
                <w:sz w:val="28"/>
                <w:szCs w:val="2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  <w:p w:rsidR="00993016" w:rsidRPr="008820F9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271" w:type="pct"/>
          </w:tcPr>
          <w:p w:rsidR="00993016" w:rsidRPr="008820F9" w:rsidRDefault="00993016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Default="00FC79C5" w:rsidP="00993016">
            <w:pPr>
              <w:shd w:val="clear" w:color="auto" w:fill="FFFFFF"/>
              <w:ind w:right="-23"/>
              <w:rPr>
                <w:spacing w:val="-1"/>
                <w:sz w:val="28"/>
                <w:szCs w:val="28"/>
              </w:rPr>
            </w:pPr>
            <w:r w:rsidRPr="008820F9">
              <w:rPr>
                <w:spacing w:val="-1"/>
                <w:sz w:val="28"/>
                <w:szCs w:val="28"/>
              </w:rPr>
              <w:t>Анализ контрольной работы</w:t>
            </w:r>
            <w:r w:rsidR="00993016">
              <w:rPr>
                <w:spacing w:val="-1"/>
                <w:sz w:val="28"/>
                <w:szCs w:val="28"/>
              </w:rPr>
              <w:t>.Закрепление изученного</w:t>
            </w:r>
          </w:p>
          <w:p w:rsidR="00993016" w:rsidRDefault="00993016" w:rsidP="00993016">
            <w:pPr>
              <w:shd w:val="clear" w:color="auto" w:fill="FFFFFF"/>
              <w:ind w:right="-23"/>
              <w:rPr>
                <w:spacing w:val="-1"/>
                <w:sz w:val="28"/>
                <w:szCs w:val="28"/>
              </w:rPr>
            </w:pPr>
          </w:p>
          <w:p w:rsidR="00993016" w:rsidRDefault="00993016" w:rsidP="00993016">
            <w:pPr>
              <w:shd w:val="clear" w:color="auto" w:fill="FFFFFF"/>
              <w:ind w:right="-23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Умножение и деление на однозначное число</w:t>
            </w:r>
          </w:p>
          <w:p w:rsidR="00D23F18" w:rsidRPr="008820F9" w:rsidRDefault="00D23F18" w:rsidP="00993016">
            <w:pPr>
              <w:shd w:val="clear" w:color="auto" w:fill="FFFFFF"/>
              <w:ind w:right="-23"/>
              <w:rPr>
                <w:sz w:val="28"/>
                <w:szCs w:val="28"/>
              </w:rPr>
            </w:pP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изучения нового материала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Решать задачи арифметическим способом. Находить периметр прямоугольника (квадрата). Решать уравнения. Совершенствовать вычислительные навыки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Применять</w:t>
            </w:r>
            <w:r w:rsidRPr="008820F9">
              <w:rPr>
                <w:sz w:val="28"/>
                <w:szCs w:val="28"/>
              </w:rPr>
              <w:t xml:space="preserve"> полученные знания для решения задач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993016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Скорость.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Единицы скорости. Взаимосвязь между скоростью, временем и расстоянием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Урок </w:t>
            </w:r>
            <w:r w:rsidRPr="008820F9">
              <w:rPr>
                <w:i/>
                <w:sz w:val="28"/>
                <w:szCs w:val="28"/>
              </w:rPr>
              <w:lastRenderedPageBreak/>
              <w:t xml:space="preserve">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Моделировать </w:t>
            </w:r>
            <w:r w:rsidRPr="008820F9">
              <w:rPr>
                <w:sz w:val="28"/>
                <w:szCs w:val="28"/>
              </w:rPr>
              <w:lastRenderedPageBreak/>
              <w:t xml:space="preserve">взаимосвязи между величинами: скорость, время, расстояние. Переводить одни единицы скорости в другие. Находить значение буквенных и числовых выражений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Составлять </w:t>
            </w:r>
            <w:r w:rsidRPr="008820F9">
              <w:rPr>
                <w:sz w:val="28"/>
                <w:szCs w:val="28"/>
              </w:rPr>
              <w:t xml:space="preserve">план </w:t>
            </w:r>
            <w:r w:rsidRPr="008820F9">
              <w:rPr>
                <w:sz w:val="28"/>
                <w:szCs w:val="28"/>
              </w:rPr>
              <w:lastRenderedPageBreak/>
              <w:t xml:space="preserve">действий и определять наиболее эффективные способы решения задачи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Моделировать </w:t>
            </w:r>
            <w:r w:rsidRPr="008820F9">
              <w:rPr>
                <w:sz w:val="28"/>
                <w:szCs w:val="28"/>
              </w:rPr>
              <w:lastRenderedPageBreak/>
              <w:t xml:space="preserve">содержащиеся в тексте задачи зависимости; планировать ход решения задачи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67</w:t>
            </w:r>
          </w:p>
          <w:p w:rsidR="00993016" w:rsidRDefault="008841FE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  <w:p w:rsidR="00993016" w:rsidRPr="008820F9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271" w:type="pct"/>
          </w:tcPr>
          <w:p w:rsidR="00E553E3" w:rsidRPr="008820F9" w:rsidRDefault="00E553E3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993016" w:rsidRPr="008820F9" w:rsidRDefault="00993016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Решение задач на движение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Записывать задачи с величинами: скорость, время, расстояние в таблицу и решать их. Составлять по выражению задачи с величинами: скорость, время, расстояние. Находить значение уравнений и числовых выражений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Решать</w:t>
            </w:r>
            <w:r w:rsidRPr="008820F9">
              <w:rPr>
                <w:sz w:val="28"/>
                <w:szCs w:val="28"/>
              </w:rPr>
              <w:t xml:space="preserve"> задачи с величинами: скорость, время, расстояние. </w:t>
            </w:r>
            <w:r w:rsidRPr="008820F9">
              <w:rPr>
                <w:i/>
                <w:sz w:val="28"/>
                <w:szCs w:val="28"/>
              </w:rPr>
              <w:t>Называть</w:t>
            </w:r>
            <w:r w:rsidRPr="008820F9">
              <w:rPr>
                <w:sz w:val="28"/>
                <w:szCs w:val="28"/>
              </w:rPr>
              <w:t xml:space="preserve"> единицы скорости. </w:t>
            </w:r>
            <w:r w:rsidRPr="008820F9">
              <w:rPr>
                <w:i/>
                <w:sz w:val="28"/>
                <w:szCs w:val="28"/>
              </w:rPr>
              <w:t>Понимать</w:t>
            </w:r>
            <w:r w:rsidRPr="008820F9">
              <w:rPr>
                <w:sz w:val="28"/>
                <w:szCs w:val="28"/>
              </w:rPr>
              <w:t xml:space="preserve"> взаимосвязь между скоростью, временем и расстоянием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Моделировать содержащиеся в тексте задачи зависимости; планировать ход решения задачи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993016" w:rsidRPr="008820F9" w:rsidRDefault="00993016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Странички для любознательных.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Записывать задачи с величинами: скорость, время, расстояние в таблицу и решать их. Переводить одни единицы длины, массы, времени, площади в другие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Решать</w:t>
            </w:r>
            <w:r w:rsidRPr="008820F9">
              <w:rPr>
                <w:sz w:val="28"/>
                <w:szCs w:val="28"/>
              </w:rPr>
              <w:t xml:space="preserve"> задачи с величинами: скорость, время, расстояние. </w:t>
            </w:r>
            <w:r w:rsidRPr="008820F9">
              <w:rPr>
                <w:i/>
                <w:sz w:val="28"/>
                <w:szCs w:val="28"/>
              </w:rPr>
              <w:t>Называть</w:t>
            </w:r>
            <w:r w:rsidRPr="008820F9">
              <w:rPr>
                <w:sz w:val="28"/>
                <w:szCs w:val="28"/>
              </w:rPr>
              <w:t xml:space="preserve"> единицы скорости. </w:t>
            </w:r>
            <w:r w:rsidRPr="008820F9">
              <w:rPr>
                <w:i/>
                <w:sz w:val="28"/>
                <w:szCs w:val="28"/>
              </w:rPr>
              <w:t>Понимать</w:t>
            </w:r>
            <w:r w:rsidRPr="008820F9">
              <w:rPr>
                <w:sz w:val="28"/>
                <w:szCs w:val="28"/>
              </w:rPr>
              <w:t xml:space="preserve"> </w:t>
            </w:r>
            <w:r w:rsidRPr="008820F9">
              <w:rPr>
                <w:sz w:val="28"/>
                <w:szCs w:val="28"/>
              </w:rPr>
              <w:lastRenderedPageBreak/>
              <w:t xml:space="preserve">взаимосвязь между скоростью, временем и расстоянием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Моделировать содержащиеся в тексте задачи зависимости; планировать ход решения задачи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71</w:t>
            </w:r>
          </w:p>
        </w:tc>
        <w:tc>
          <w:tcPr>
            <w:tcW w:w="271" w:type="pct"/>
          </w:tcPr>
          <w:p w:rsidR="00FC79C5" w:rsidRPr="008820F9" w:rsidRDefault="00FC79C5" w:rsidP="00E553E3">
            <w:pPr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Умножение числа на произведение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свойство умножения числа на произведение в устных и письменных вычислениях. Выполнять умножение числа на произведение разными способами, сравнивать результаты вычислений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Использовать</w:t>
            </w:r>
            <w:r w:rsidRPr="008820F9">
              <w:rPr>
                <w:sz w:val="28"/>
                <w:szCs w:val="28"/>
              </w:rPr>
              <w:t xml:space="preserve"> свойства арифметиче</w:t>
            </w:r>
            <w:r w:rsidRPr="008820F9">
              <w:rPr>
                <w:sz w:val="28"/>
                <w:szCs w:val="28"/>
              </w:rPr>
              <w:softHyphen/>
              <w:t>ских действий при выполнении вычис</w:t>
            </w:r>
            <w:r w:rsidRPr="008820F9">
              <w:rPr>
                <w:sz w:val="28"/>
                <w:szCs w:val="28"/>
              </w:rPr>
              <w:softHyphen/>
              <w:t xml:space="preserve">лений. </w:t>
            </w:r>
            <w:r w:rsidRPr="008820F9">
              <w:rPr>
                <w:i/>
                <w:sz w:val="28"/>
                <w:szCs w:val="28"/>
              </w:rPr>
              <w:t>Находить</w:t>
            </w:r>
            <w:r w:rsidRPr="008820F9">
              <w:rPr>
                <w:sz w:val="28"/>
                <w:szCs w:val="28"/>
              </w:rPr>
              <w:t xml:space="preserve"> результат при умножении числа на произведение удобным способом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jc w:val="both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jc w:val="both"/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  <w:p w:rsidR="00993016" w:rsidRPr="008820F9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271" w:type="pct"/>
          </w:tcPr>
          <w:p w:rsidR="00E553E3" w:rsidRPr="008820F9" w:rsidRDefault="00E553E3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Письменное умножение на числа, оканчивающиеся нулями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свойство умножения числа на произведение в письменных вычислениях, записывать решение столбиком. Решать задачи на одновременное встречное движение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shd w:val="clear" w:color="auto" w:fill="FFFFFF"/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Выполнять</w:t>
            </w:r>
            <w:r w:rsidRPr="008820F9">
              <w:rPr>
                <w:sz w:val="28"/>
                <w:szCs w:val="28"/>
              </w:rPr>
              <w:t xml:space="preserve"> письменное умножение на числа, оканчивающиеся ну</w:t>
            </w:r>
            <w:r w:rsidRPr="008820F9">
              <w:rPr>
                <w:sz w:val="28"/>
                <w:szCs w:val="28"/>
              </w:rPr>
              <w:softHyphen/>
              <w:t xml:space="preserve">лями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trHeight w:val="1780"/>
          <w:jc w:val="center"/>
        </w:trPr>
        <w:tc>
          <w:tcPr>
            <w:tcW w:w="242" w:type="pct"/>
          </w:tcPr>
          <w:p w:rsidR="00FC79C5" w:rsidRPr="008820F9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74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993016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Письменное умножение на числа, оканчивающиеся нулями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свойство умножения числа на произведение в письменных вычислениях, записывать решение столбиком. Сравнивать именованные числа. Решать задачи на одновременное встречное движение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Выполнять</w:t>
            </w:r>
            <w:r w:rsidRPr="008820F9">
              <w:rPr>
                <w:sz w:val="28"/>
                <w:szCs w:val="28"/>
              </w:rPr>
              <w:t xml:space="preserve"> письменное умножение на числа, оканчивающиеся ну</w:t>
            </w:r>
            <w:r w:rsidRPr="008820F9">
              <w:rPr>
                <w:sz w:val="28"/>
                <w:szCs w:val="28"/>
              </w:rPr>
              <w:softHyphen/>
              <w:t xml:space="preserve">лями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Делать выводы на основе анализа предъявленного банка данных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993016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Решать задачи на одновременное встречное движение: выполнять схематические чертежи, сравнивать задачи и их решения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Решать</w:t>
            </w:r>
            <w:r w:rsidRPr="008820F9">
              <w:rPr>
                <w:sz w:val="28"/>
                <w:szCs w:val="28"/>
              </w:rPr>
              <w:t xml:space="preserve"> задачи на одновременное встречное движение, развивать навык устного счёта; развивать внимание, творческое мышление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Перестановка и группировка множителей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Используя переместительное свойство умножения и свойство группировки множителей, находить значение числового выражения. Решать </w:t>
            </w:r>
            <w:r w:rsidRPr="008820F9">
              <w:rPr>
                <w:sz w:val="28"/>
                <w:szCs w:val="28"/>
              </w:rPr>
              <w:lastRenderedPageBreak/>
              <w:t xml:space="preserve">задачи на одновременное встречное движение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Применять</w:t>
            </w:r>
            <w:r w:rsidRPr="008820F9">
              <w:rPr>
                <w:sz w:val="28"/>
                <w:szCs w:val="28"/>
              </w:rPr>
              <w:t xml:space="preserve"> свойства умножения при решении числовых выражений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Делать выводы на основе анализа предъявленного банка данных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77</w:t>
            </w:r>
          </w:p>
        </w:tc>
        <w:tc>
          <w:tcPr>
            <w:tcW w:w="271" w:type="pct"/>
          </w:tcPr>
          <w:p w:rsidR="00FC79C5" w:rsidRPr="008820F9" w:rsidRDefault="00FC79C5" w:rsidP="00E553E3">
            <w:pPr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Повторение пройденного. «Что узнали. Чему научились».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Контроль знаний,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Решать</w:t>
            </w:r>
            <w:r w:rsidRPr="008820F9">
              <w:rPr>
                <w:sz w:val="28"/>
                <w:szCs w:val="28"/>
              </w:rPr>
              <w:t xml:space="preserve"> задачи на одновременное встречное движение, развивать навык устного счёта; развивать внимание, творческое мышление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993016" w:rsidRPr="008820F9" w:rsidTr="00717E8A">
        <w:trPr>
          <w:jc w:val="center"/>
        </w:trPr>
        <w:tc>
          <w:tcPr>
            <w:tcW w:w="242" w:type="pct"/>
          </w:tcPr>
          <w:p w:rsidR="00993016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  <w:p w:rsidR="00993016" w:rsidRDefault="00993016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271" w:type="pct"/>
          </w:tcPr>
          <w:p w:rsidR="00E553E3" w:rsidRDefault="00E553E3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D23F18" w:rsidRDefault="00C74EFB" w:rsidP="007002A3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74EFB">
              <w:rPr>
                <w:rFonts w:ascii="Times New Roman CYR" w:hAnsi="Times New Roman CYR" w:cs="Times New Roman CYR"/>
                <w:b/>
                <w:sz w:val="28"/>
                <w:szCs w:val="28"/>
              </w:rPr>
              <w:t>Контрольная работа за первое полугодие</w:t>
            </w:r>
          </w:p>
          <w:p w:rsidR="00D23F18" w:rsidRDefault="00D23F18" w:rsidP="007002A3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93016" w:rsidRPr="008820F9" w:rsidRDefault="00C74EFB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437" w:type="pct"/>
            <w:gridSpan w:val="3"/>
          </w:tcPr>
          <w:p w:rsidR="00993016" w:rsidRPr="008820F9" w:rsidRDefault="00C74EFB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Контроль знаний, умений и навыков</w:t>
            </w:r>
          </w:p>
        </w:tc>
        <w:tc>
          <w:tcPr>
            <w:tcW w:w="1001" w:type="pct"/>
            <w:gridSpan w:val="2"/>
          </w:tcPr>
          <w:p w:rsidR="00993016" w:rsidRPr="008820F9" w:rsidRDefault="00C74EFB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</w:t>
            </w:r>
          </w:p>
        </w:tc>
        <w:tc>
          <w:tcPr>
            <w:tcW w:w="772" w:type="pct"/>
            <w:gridSpan w:val="2"/>
          </w:tcPr>
          <w:p w:rsidR="00993016" w:rsidRPr="008820F9" w:rsidRDefault="00C74EFB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Решать</w:t>
            </w:r>
            <w:r w:rsidRPr="008820F9">
              <w:rPr>
                <w:sz w:val="28"/>
                <w:szCs w:val="28"/>
              </w:rPr>
              <w:t xml:space="preserve"> задачи на одновременное встречное движение, развивать навык устного счёта; развивать внимание, творческое мышление</w:t>
            </w:r>
          </w:p>
        </w:tc>
        <w:tc>
          <w:tcPr>
            <w:tcW w:w="827" w:type="pct"/>
            <w:gridSpan w:val="2"/>
          </w:tcPr>
          <w:p w:rsidR="00993016" w:rsidRPr="008820F9" w:rsidRDefault="00C74EFB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Контролировать свою деятельность: проверять правильность выполнения вычислений изученными способами</w:t>
            </w:r>
          </w:p>
        </w:tc>
        <w:tc>
          <w:tcPr>
            <w:tcW w:w="361" w:type="pct"/>
            <w:gridSpan w:val="2"/>
          </w:tcPr>
          <w:p w:rsidR="00993016" w:rsidRPr="008820F9" w:rsidRDefault="00993016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993016" w:rsidRPr="008820F9" w:rsidRDefault="00993016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Default="00C74EFB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  <w:p w:rsidR="00C74EFB" w:rsidRPr="008820F9" w:rsidRDefault="00C74EFB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Деление числа на произведение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свойство деления числа на произведение в устных и письменных вычислениях. Решать </w:t>
            </w:r>
            <w:r w:rsidRPr="008820F9">
              <w:rPr>
                <w:sz w:val="28"/>
                <w:szCs w:val="28"/>
              </w:rPr>
              <w:lastRenderedPageBreak/>
              <w:t xml:space="preserve">тестовые задачи арифметическим способом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Использовать</w:t>
            </w:r>
            <w:r w:rsidRPr="008820F9">
              <w:rPr>
                <w:sz w:val="28"/>
                <w:szCs w:val="28"/>
              </w:rPr>
              <w:t xml:space="preserve"> свойства арифметиче</w:t>
            </w:r>
            <w:r w:rsidRPr="008820F9">
              <w:rPr>
                <w:sz w:val="28"/>
                <w:szCs w:val="28"/>
              </w:rPr>
              <w:softHyphen/>
              <w:t xml:space="preserve">ских действий при выполнении </w:t>
            </w:r>
            <w:r w:rsidRPr="008820F9">
              <w:rPr>
                <w:sz w:val="28"/>
                <w:szCs w:val="28"/>
              </w:rPr>
              <w:lastRenderedPageBreak/>
              <w:t>вычис</w:t>
            </w:r>
            <w:r w:rsidRPr="008820F9">
              <w:rPr>
                <w:sz w:val="28"/>
                <w:szCs w:val="28"/>
              </w:rPr>
              <w:softHyphen/>
              <w:t xml:space="preserve">лений. </w:t>
            </w:r>
            <w:r w:rsidRPr="008820F9">
              <w:rPr>
                <w:i/>
                <w:sz w:val="28"/>
                <w:szCs w:val="28"/>
              </w:rPr>
              <w:t>Находить</w:t>
            </w:r>
            <w:r w:rsidRPr="008820F9">
              <w:rPr>
                <w:sz w:val="28"/>
                <w:szCs w:val="28"/>
              </w:rPr>
              <w:t xml:space="preserve"> результат при делении числа на произведение удобным способом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Постановка и формулирование проблемы, создание алгоритмов </w:t>
            </w:r>
            <w:r w:rsidRPr="008820F9">
              <w:rPr>
                <w:sz w:val="28"/>
                <w:szCs w:val="28"/>
              </w:rPr>
              <w:lastRenderedPageBreak/>
              <w:t xml:space="preserve">деятельности при решении проблем творческого и поискового характера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C74EFB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81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Деление числа на произведение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свойство деления числа на произведение в устных и письменных вычислениях. Решать тестовые задачи арифметическим способом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Использовать</w:t>
            </w:r>
            <w:r w:rsidRPr="008820F9">
              <w:rPr>
                <w:sz w:val="28"/>
                <w:szCs w:val="28"/>
              </w:rPr>
              <w:t xml:space="preserve"> свойства арифметиче</w:t>
            </w:r>
            <w:r w:rsidRPr="008820F9">
              <w:rPr>
                <w:sz w:val="28"/>
                <w:szCs w:val="28"/>
              </w:rPr>
              <w:softHyphen/>
              <w:t>ских действий при выполнении вычис</w:t>
            </w:r>
            <w:r w:rsidRPr="008820F9">
              <w:rPr>
                <w:sz w:val="28"/>
                <w:szCs w:val="28"/>
              </w:rPr>
              <w:softHyphen/>
              <w:t xml:space="preserve">лений. </w:t>
            </w:r>
            <w:r w:rsidRPr="008820F9">
              <w:rPr>
                <w:i/>
                <w:sz w:val="28"/>
                <w:szCs w:val="28"/>
              </w:rPr>
              <w:t>Находить</w:t>
            </w:r>
            <w:r w:rsidRPr="008820F9">
              <w:rPr>
                <w:sz w:val="28"/>
                <w:szCs w:val="28"/>
              </w:rPr>
              <w:t xml:space="preserve"> результат при делении числа на произведение удобным способом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C74EFB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Деление с остатком на 10, 100, 1 000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устно и письменно деление с остатком на 10, 100, 1 000. Решать тестовые задачи арифметическим способом. Находить значение буквенных выражений </w:t>
            </w:r>
          </w:p>
          <w:p w:rsidR="00D23F18" w:rsidRPr="008820F9" w:rsidRDefault="00D23F18" w:rsidP="007002A3">
            <w:pPr>
              <w:rPr>
                <w:sz w:val="28"/>
                <w:szCs w:val="28"/>
              </w:rPr>
            </w:pP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Применять </w:t>
            </w:r>
            <w:r w:rsidRPr="008820F9">
              <w:rPr>
                <w:sz w:val="28"/>
                <w:szCs w:val="28"/>
              </w:rPr>
              <w:t xml:space="preserve">приём письменного деления многозначного числа на 10, 100, 1 000 с остатком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D23F18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Постановка и формулирование проблемы, создание алгоритмов деятельности при решении проблем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C74EFB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83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C74EFB" w:rsidP="00C74E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Анализировать задачи, устанавливать зависимости между величинами, составлять план решения задачи, решать текстовые задачи. Записывать равенства и неравенства, выполнять проверку. Выполнять деление с остатком и проверять решение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Применять</w:t>
            </w:r>
            <w:r w:rsidRPr="008820F9">
              <w:rPr>
                <w:sz w:val="28"/>
                <w:szCs w:val="28"/>
              </w:rPr>
              <w:t xml:space="preserve"> полученные знания для решения задач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C74EFB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Письменное деление на числа, оканчивающиеся нулями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устно и письменно деление на числа, оканчивающиеся нулями, объяснять используемые приёмы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Объяснять </w:t>
            </w:r>
            <w:r w:rsidRPr="008820F9">
              <w:rPr>
                <w:sz w:val="28"/>
                <w:szCs w:val="28"/>
              </w:rPr>
              <w:t xml:space="preserve">приём деления на числа, оканчивающиеся нулями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trHeight w:val="1331"/>
          <w:jc w:val="center"/>
        </w:trPr>
        <w:tc>
          <w:tcPr>
            <w:tcW w:w="242" w:type="pct"/>
          </w:tcPr>
          <w:p w:rsidR="00FC79C5" w:rsidRPr="008820F9" w:rsidRDefault="00C74EFB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b/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Письменное деление на числа, оканчивающиеся нулями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  <w:p w:rsidR="00D23F18" w:rsidRPr="008820F9" w:rsidRDefault="00D23F18" w:rsidP="007002A3">
            <w:pPr>
              <w:rPr>
                <w:sz w:val="28"/>
                <w:szCs w:val="28"/>
              </w:rPr>
            </w:pP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Объяснять </w:t>
            </w:r>
            <w:r w:rsidRPr="008820F9">
              <w:rPr>
                <w:sz w:val="28"/>
                <w:szCs w:val="28"/>
              </w:rPr>
              <w:t xml:space="preserve">приём деления на числа, оканчивающиеся нулями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Анализ объектов с целью выделения признаков (существенных, несущественных)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C74EFB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86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Письменное деление на числа, оканчивающиеся нулями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Объяснять </w:t>
            </w:r>
            <w:r w:rsidRPr="008820F9">
              <w:rPr>
                <w:sz w:val="28"/>
                <w:szCs w:val="28"/>
              </w:rPr>
              <w:t xml:space="preserve">приём деления на числа, оканчивающиеся нулями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Анализ объектов с целью выделения признаков (существенных, несущественных)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C74EFB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Письменное деление на числа, оканчивающиеся нулями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Объяснять </w:t>
            </w:r>
            <w:r w:rsidRPr="008820F9">
              <w:rPr>
                <w:sz w:val="28"/>
                <w:szCs w:val="28"/>
              </w:rPr>
              <w:t xml:space="preserve">приём деления на числа, оканчивающиеся нулями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Делать выводы на основе анализа предъявленного банка данных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C74EFB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271" w:type="pct"/>
          </w:tcPr>
          <w:p w:rsidR="00FC79C5" w:rsidRPr="008820F9" w:rsidRDefault="00FC79C5" w:rsidP="00B26E88">
            <w:pPr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C74EFB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схематические чертежи по текстовым задачам на одновременное движение в противоположных направлениях и решать задачи. Составлять план решения. Обнаруживать </w:t>
            </w:r>
            <w:r w:rsidRPr="008820F9">
              <w:rPr>
                <w:sz w:val="28"/>
                <w:szCs w:val="28"/>
              </w:rPr>
              <w:lastRenderedPageBreak/>
              <w:t xml:space="preserve">допущенные ошибки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Применять</w:t>
            </w:r>
            <w:r w:rsidRPr="008820F9">
              <w:rPr>
                <w:sz w:val="28"/>
                <w:szCs w:val="28"/>
              </w:rPr>
              <w:t xml:space="preserve"> полученные знания для решения задач.</w:t>
            </w:r>
            <w:r w:rsidRPr="008820F9">
              <w:rPr>
                <w:i/>
                <w:sz w:val="28"/>
                <w:szCs w:val="28"/>
              </w:rPr>
              <w:t xml:space="preserve"> Решать </w:t>
            </w:r>
            <w:r w:rsidRPr="008820F9">
              <w:rPr>
                <w:sz w:val="28"/>
                <w:szCs w:val="28"/>
              </w:rPr>
              <w:t xml:space="preserve">задачи на одновременное движение в противоположных направлениях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Анализ объектов с целью выделения признаков (существенных, несущественных)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Default="00C74EFB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89</w:t>
            </w:r>
          </w:p>
          <w:p w:rsidR="00C74EFB" w:rsidRPr="008820F9" w:rsidRDefault="00C74EFB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271" w:type="pct"/>
          </w:tcPr>
          <w:p w:rsidR="00E553E3" w:rsidRPr="008820F9" w:rsidRDefault="00E553E3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C74EFB" w:rsidRDefault="00C74EFB" w:rsidP="007002A3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Закрепление изученного.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 «Что узнали. Чему научились».</w:t>
            </w:r>
          </w:p>
          <w:p w:rsidR="00FC79C5" w:rsidRPr="008820F9" w:rsidRDefault="00FC79C5" w:rsidP="00C74EFB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устно и письменно деление на числа, оканчивающиеся нулями. Совершенствовать вычислительные навыки, умение решать 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Выполнять</w:t>
            </w:r>
            <w:r w:rsidRPr="008820F9">
              <w:rPr>
                <w:sz w:val="28"/>
                <w:szCs w:val="28"/>
              </w:rPr>
              <w:t xml:space="preserve"> письменное умножение на числа, оканчивающиеся ну</w:t>
            </w:r>
            <w:r w:rsidRPr="008820F9">
              <w:rPr>
                <w:sz w:val="28"/>
                <w:szCs w:val="28"/>
              </w:rPr>
              <w:softHyphen/>
              <w:t xml:space="preserve">лями. </w:t>
            </w:r>
            <w:r w:rsidRPr="008820F9">
              <w:rPr>
                <w:i/>
                <w:sz w:val="28"/>
                <w:szCs w:val="28"/>
              </w:rPr>
              <w:t xml:space="preserve">Использовать </w:t>
            </w:r>
            <w:r w:rsidRPr="008820F9">
              <w:rPr>
                <w:sz w:val="28"/>
                <w:szCs w:val="28"/>
              </w:rPr>
              <w:t xml:space="preserve">приём деления на числа, оканчивающиеся нулями. </w:t>
            </w:r>
            <w:r w:rsidRPr="008820F9">
              <w:rPr>
                <w:i/>
                <w:sz w:val="28"/>
                <w:szCs w:val="28"/>
              </w:rPr>
              <w:t xml:space="preserve">Решать </w:t>
            </w:r>
            <w:r w:rsidRPr="008820F9">
              <w:rPr>
                <w:sz w:val="28"/>
                <w:szCs w:val="28"/>
              </w:rPr>
              <w:t xml:space="preserve">задачи на одновременное встречное движение, на одновременное движение в противоположных направлениях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C74EFB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271" w:type="pct"/>
          </w:tcPr>
          <w:p w:rsidR="00FC79C5" w:rsidRPr="008820F9" w:rsidRDefault="00FC79C5" w:rsidP="00E553E3">
            <w:pPr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C74EFB" w:rsidRDefault="00C74EFB" w:rsidP="00C74EFB">
            <w:pPr>
              <w:rPr>
                <w:b/>
                <w:sz w:val="28"/>
                <w:szCs w:val="28"/>
              </w:rPr>
            </w:pPr>
            <w:r w:rsidRPr="00C74EFB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 xml:space="preserve">Контрольная работа </w:t>
            </w:r>
            <w:r w:rsidR="00D23F18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>№ 7</w:t>
            </w:r>
            <w:r w:rsidRPr="00C74EFB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 xml:space="preserve">по теме </w:t>
            </w:r>
            <w:r w:rsidRPr="00C74EFB">
              <w:rPr>
                <w:b/>
                <w:i/>
                <w:iCs/>
                <w:sz w:val="28"/>
                <w:szCs w:val="28"/>
              </w:rPr>
              <w:t>«</w:t>
            </w:r>
            <w:r w:rsidR="00D23F18">
              <w:rPr>
                <w:b/>
                <w:i/>
                <w:iCs/>
                <w:sz w:val="28"/>
                <w:szCs w:val="28"/>
              </w:rPr>
              <w:t xml:space="preserve">Умножение и </w:t>
            </w:r>
            <w:r w:rsidR="00D23F18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>д</w:t>
            </w:r>
            <w:r w:rsidRPr="00C74EFB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>еление чисел, оканчивающихся нулями</w:t>
            </w:r>
            <w:r w:rsidRPr="00C74EFB">
              <w:rPr>
                <w:b/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Контроль знаний, умений и навыков </w:t>
            </w:r>
          </w:p>
        </w:tc>
        <w:tc>
          <w:tcPr>
            <w:tcW w:w="1001" w:type="pct"/>
            <w:gridSpan w:val="2"/>
          </w:tcPr>
          <w:p w:rsidR="00C74EFB" w:rsidRPr="008820F9" w:rsidRDefault="00C74EFB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Выполнять</w:t>
            </w:r>
            <w:r w:rsidRPr="008820F9">
              <w:rPr>
                <w:sz w:val="28"/>
                <w:szCs w:val="28"/>
              </w:rPr>
              <w:t xml:space="preserve"> письменное умножение на числа, оканчивающиеся ну</w:t>
            </w:r>
            <w:r w:rsidRPr="008820F9">
              <w:rPr>
                <w:sz w:val="28"/>
                <w:szCs w:val="28"/>
              </w:rPr>
              <w:softHyphen/>
              <w:t xml:space="preserve">лями. </w:t>
            </w:r>
            <w:r w:rsidRPr="008820F9">
              <w:rPr>
                <w:i/>
                <w:sz w:val="28"/>
                <w:szCs w:val="28"/>
              </w:rPr>
              <w:t xml:space="preserve">Использовать </w:t>
            </w:r>
            <w:r w:rsidRPr="008820F9">
              <w:rPr>
                <w:sz w:val="28"/>
                <w:szCs w:val="28"/>
              </w:rPr>
              <w:t xml:space="preserve">приём деления на </w:t>
            </w:r>
            <w:r w:rsidRPr="008820F9">
              <w:rPr>
                <w:sz w:val="28"/>
                <w:szCs w:val="28"/>
              </w:rPr>
              <w:lastRenderedPageBreak/>
              <w:t xml:space="preserve">числа, оканчивающиеся нулями. </w:t>
            </w:r>
            <w:r w:rsidRPr="008820F9">
              <w:rPr>
                <w:i/>
                <w:sz w:val="28"/>
                <w:szCs w:val="28"/>
              </w:rPr>
              <w:t xml:space="preserve">Решать </w:t>
            </w:r>
            <w:r w:rsidRPr="008820F9">
              <w:rPr>
                <w:sz w:val="28"/>
                <w:szCs w:val="28"/>
              </w:rPr>
              <w:t xml:space="preserve">задачи на одновременное встречное движение, на одновременное движение в противоположных направлениях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</w:t>
            </w:r>
            <w:r w:rsidRPr="008820F9">
              <w:rPr>
                <w:sz w:val="28"/>
                <w:szCs w:val="28"/>
              </w:rPr>
              <w:lastRenderedPageBreak/>
              <w:t xml:space="preserve">характера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trHeight w:val="3396"/>
          <w:jc w:val="center"/>
        </w:trPr>
        <w:tc>
          <w:tcPr>
            <w:tcW w:w="242" w:type="pct"/>
          </w:tcPr>
          <w:p w:rsidR="00FC79C5" w:rsidRPr="008820F9" w:rsidRDefault="00C74EFB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</w:t>
            </w:r>
          </w:p>
        </w:tc>
        <w:tc>
          <w:tcPr>
            <w:tcW w:w="271" w:type="pct"/>
          </w:tcPr>
          <w:p w:rsidR="00FC79C5" w:rsidRPr="008820F9" w:rsidRDefault="00FC79C5" w:rsidP="00E553E3">
            <w:pPr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C74EFB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Наши проекты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Урок-проект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Собирать и систематизировать информацию по разделам, отбирать, составлять и решать математические задачи и задания повышенного уровня сложности. Составлять план работы. Составлять сборник математических заданий. Анализировать и оценивать результаты работы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Определять</w:t>
            </w:r>
            <w:r w:rsidRPr="008820F9">
              <w:rPr>
                <w:sz w:val="28"/>
                <w:szCs w:val="28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связный текст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 Контроль и оценка процесса и результатов </w:t>
            </w:r>
            <w:r w:rsidRPr="008820F9">
              <w:rPr>
                <w:sz w:val="28"/>
                <w:szCs w:val="28"/>
              </w:rPr>
              <w:lastRenderedPageBreak/>
              <w:t xml:space="preserve">деятельности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trHeight w:val="2904"/>
          <w:jc w:val="center"/>
        </w:trPr>
        <w:tc>
          <w:tcPr>
            <w:tcW w:w="242" w:type="pct"/>
          </w:tcPr>
          <w:p w:rsidR="00FC79C5" w:rsidRPr="008820F9" w:rsidRDefault="003A500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shd w:val="clear" w:color="auto" w:fill="FFFFFF"/>
              <w:ind w:right="-23"/>
              <w:rPr>
                <w:b/>
                <w:i/>
                <w:sz w:val="28"/>
                <w:szCs w:val="28"/>
              </w:rPr>
            </w:pPr>
            <w:r w:rsidRPr="008820F9">
              <w:rPr>
                <w:spacing w:val="-1"/>
                <w:sz w:val="28"/>
                <w:szCs w:val="28"/>
              </w:rPr>
              <w:t>Анализ контрольной работы и рабо</w:t>
            </w:r>
            <w:r w:rsidRPr="008820F9">
              <w:rPr>
                <w:spacing w:val="-1"/>
                <w:sz w:val="28"/>
                <w:szCs w:val="28"/>
              </w:rPr>
              <w:softHyphen/>
            </w:r>
            <w:r w:rsidRPr="008820F9">
              <w:rPr>
                <w:sz w:val="28"/>
                <w:szCs w:val="28"/>
              </w:rPr>
              <w:t>та над ошибками.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Умножение числа на сумму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Применять в вычислениях свойство умножения числа на сумму нескольких слагаемых. Находить значение выражения двумя способами, удобным способом. Сравнивать выражения. Составлять задачу по выражению.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Решать</w:t>
            </w:r>
            <w:r w:rsidRPr="008820F9">
              <w:rPr>
                <w:sz w:val="28"/>
                <w:szCs w:val="28"/>
              </w:rPr>
              <w:t xml:space="preserve"> задачи, развивать навык устного счёта; развивать внимание, творческое мышление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Моделировать содержащиеся в тексте задачи зависимости; планировать ход решения задачи. Моделировать ситуацию, иллюстрирующую данное арифметическое действие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trHeight w:val="1268"/>
          <w:jc w:val="center"/>
        </w:trPr>
        <w:tc>
          <w:tcPr>
            <w:tcW w:w="242" w:type="pct"/>
          </w:tcPr>
          <w:p w:rsidR="00FC79C5" w:rsidRPr="008820F9" w:rsidRDefault="003A500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Умножение числа на сумму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вычисления с объяснением. Выполнять действия и сравнивать приёмы вычислений. Находить часть от целого. </w:t>
            </w:r>
            <w:r w:rsidRPr="008820F9">
              <w:rPr>
                <w:sz w:val="28"/>
                <w:szCs w:val="28"/>
              </w:rPr>
              <w:lastRenderedPageBreak/>
              <w:t xml:space="preserve">Совершенствовать вычислительные навыки, умение решать 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Объяснять,</w:t>
            </w:r>
            <w:r w:rsidRPr="008820F9">
              <w:rPr>
                <w:sz w:val="28"/>
                <w:szCs w:val="28"/>
              </w:rPr>
              <w:t xml:space="preserve"> как выполнено умножение числа на сумму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Default="003A500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</w:t>
            </w:r>
          </w:p>
          <w:p w:rsidR="003A500A" w:rsidRPr="008820F9" w:rsidRDefault="003A500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271" w:type="pct"/>
          </w:tcPr>
          <w:p w:rsidR="00E553E3" w:rsidRPr="008820F9" w:rsidRDefault="00E553E3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3A500A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Письменное умножение на двузначное </w:t>
            </w:r>
            <w:r w:rsidR="003A500A">
              <w:rPr>
                <w:sz w:val="28"/>
                <w:szCs w:val="28"/>
              </w:rPr>
              <w:t>число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изучения нового материала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алгоритм письменного умножения многозначного числа на двузначное. Осуществлять пошаговый контроль правильности и полноты выполнения алгоритма арифметического действия </w:t>
            </w:r>
            <w:r w:rsidRPr="008820F9">
              <w:rPr>
                <w:i/>
                <w:sz w:val="28"/>
                <w:szCs w:val="28"/>
              </w:rPr>
              <w:t xml:space="preserve">умножение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Использовать</w:t>
            </w:r>
            <w:r w:rsidRPr="008820F9">
              <w:rPr>
                <w:sz w:val="28"/>
                <w:szCs w:val="28"/>
              </w:rPr>
              <w:t xml:space="preserve"> алгоритм письменного умножения многозначного числа на двузначное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Default="003A500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  <w:p w:rsidR="003A500A" w:rsidRPr="008820F9" w:rsidRDefault="003A500A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3A500A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Решатьзадачи на нахождение неизвестного по двум разностям. Анализировать задачи, выполнять прикидку результата, проверять полученный результат. Обнаруживать допущенные ошибки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Составлять </w:t>
            </w:r>
            <w:r w:rsidRPr="008820F9">
              <w:rPr>
                <w:sz w:val="28"/>
                <w:szCs w:val="28"/>
              </w:rPr>
              <w:t xml:space="preserve">план действий и определять наиболее эффективные способы решения задачи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Моделировать содержащиеся в тексте задачи зависимости; планировать ход решения задачи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jc w:val="center"/>
        </w:trPr>
        <w:tc>
          <w:tcPr>
            <w:tcW w:w="242" w:type="pct"/>
          </w:tcPr>
          <w:p w:rsidR="00FC79C5" w:rsidRPr="008820F9" w:rsidRDefault="003A500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3A500A" w:rsidP="007002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</w:t>
            </w:r>
            <w:r w:rsidR="00FC79C5" w:rsidRPr="008820F9">
              <w:rPr>
                <w:sz w:val="28"/>
                <w:szCs w:val="28"/>
              </w:rPr>
              <w:t xml:space="preserve"> задач </w:t>
            </w:r>
          </w:p>
        </w:tc>
        <w:tc>
          <w:tcPr>
            <w:tcW w:w="437" w:type="pct"/>
            <w:gridSpan w:val="3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</w:t>
            </w:r>
            <w:r w:rsidRPr="008820F9">
              <w:rPr>
                <w:i/>
                <w:sz w:val="28"/>
                <w:szCs w:val="28"/>
              </w:rPr>
              <w:lastRenderedPageBreak/>
              <w:t xml:space="preserve">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Решать задачи арифметическими </w:t>
            </w:r>
            <w:r w:rsidRPr="008820F9">
              <w:rPr>
                <w:sz w:val="28"/>
                <w:szCs w:val="28"/>
              </w:rPr>
              <w:lastRenderedPageBreak/>
              <w:t xml:space="preserve">способами. Объяснять выбор действия для решения. Выполнять вычитание именованных величин. Находить ошибки в примерах на деление, делать проверку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Применять</w:t>
            </w:r>
            <w:r w:rsidRPr="008820F9">
              <w:rPr>
                <w:sz w:val="28"/>
                <w:szCs w:val="28"/>
              </w:rPr>
              <w:t xml:space="preserve"> полученные </w:t>
            </w:r>
            <w:r w:rsidRPr="008820F9">
              <w:rPr>
                <w:sz w:val="28"/>
                <w:szCs w:val="28"/>
              </w:rPr>
              <w:lastRenderedPageBreak/>
              <w:t xml:space="preserve">знания для решения задач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Постановка и формулирование </w:t>
            </w:r>
            <w:r w:rsidRPr="008820F9">
              <w:rPr>
                <w:sz w:val="28"/>
                <w:szCs w:val="28"/>
              </w:rPr>
              <w:lastRenderedPageBreak/>
              <w:t xml:space="preserve">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Default="003A500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</w:t>
            </w:r>
          </w:p>
          <w:p w:rsidR="003A500A" w:rsidRPr="008820F9" w:rsidRDefault="003A500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71" w:type="pct"/>
          </w:tcPr>
          <w:p w:rsidR="00E553E3" w:rsidRPr="008820F9" w:rsidRDefault="00E553E3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3A500A" w:rsidRDefault="00FC79C5" w:rsidP="003A500A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Письменное умножение на трёхзначное</w:t>
            </w:r>
          </w:p>
          <w:p w:rsidR="00FC79C5" w:rsidRPr="008820F9" w:rsidRDefault="003A500A" w:rsidP="003A5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изучения нового материала </w:t>
            </w:r>
          </w:p>
        </w:tc>
        <w:tc>
          <w:tcPr>
            <w:tcW w:w="1001" w:type="pct"/>
            <w:gridSpan w:val="2"/>
          </w:tcPr>
          <w:p w:rsidR="00FC79C5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алгоритм письменного умножения многозначного числа на трёхзначное. Осуществлять пошаговый контроль правильности и полноты выполнения алгоритма арифметического действия </w:t>
            </w:r>
            <w:r w:rsidRPr="008820F9">
              <w:rPr>
                <w:i/>
                <w:sz w:val="28"/>
                <w:szCs w:val="28"/>
              </w:rPr>
              <w:t xml:space="preserve">умножение </w:t>
            </w:r>
          </w:p>
          <w:p w:rsidR="007002A3" w:rsidRDefault="007002A3" w:rsidP="007002A3">
            <w:pPr>
              <w:rPr>
                <w:i/>
                <w:sz w:val="28"/>
                <w:szCs w:val="28"/>
              </w:rPr>
            </w:pPr>
          </w:p>
          <w:p w:rsidR="007002A3" w:rsidRPr="008820F9" w:rsidRDefault="007002A3" w:rsidP="007002A3">
            <w:pPr>
              <w:rPr>
                <w:sz w:val="28"/>
                <w:szCs w:val="28"/>
              </w:rPr>
            </w:pP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Объяснять,</w:t>
            </w:r>
            <w:r w:rsidRPr="008820F9">
              <w:rPr>
                <w:sz w:val="28"/>
                <w:szCs w:val="28"/>
              </w:rPr>
              <w:t xml:space="preserve"> как получают каждое неполное произведение при умножении на трёхзначное число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Default="003A500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  <w:p w:rsidR="003A500A" w:rsidRDefault="003A500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  <w:p w:rsidR="003A500A" w:rsidRPr="008820F9" w:rsidRDefault="003A500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271" w:type="pct"/>
          </w:tcPr>
          <w:p w:rsidR="00E553E3" w:rsidRPr="008820F9" w:rsidRDefault="00E553E3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3A500A" w:rsidP="007002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изученного</w:t>
            </w:r>
            <w:r w:rsidR="00FC79C5" w:rsidRPr="008820F9">
              <w:rPr>
                <w:sz w:val="28"/>
                <w:szCs w:val="28"/>
              </w:rPr>
              <w:t xml:space="preserve"> «Что узнали. Чему научились».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Соотносить результат проведённого самоконтроля с целями, поставленными при изучении темы, оценивать их и делать </w:t>
            </w:r>
            <w:r w:rsidRPr="008820F9">
              <w:rPr>
                <w:sz w:val="28"/>
                <w:szCs w:val="28"/>
              </w:rPr>
              <w:lastRenderedPageBreak/>
              <w:t xml:space="preserve">выводы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Решать</w:t>
            </w:r>
            <w:r w:rsidRPr="008820F9">
              <w:rPr>
                <w:sz w:val="28"/>
                <w:szCs w:val="28"/>
              </w:rPr>
              <w:t xml:space="preserve"> задачи, развивать навык устного и письменного счёта; развивать внимание, </w:t>
            </w:r>
            <w:r w:rsidRPr="008820F9">
              <w:rPr>
                <w:sz w:val="28"/>
                <w:szCs w:val="28"/>
              </w:rPr>
              <w:lastRenderedPageBreak/>
              <w:t xml:space="preserve">творческое мышление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Контролировать свою деятельность: проверять правильность выполнения вычислений </w:t>
            </w:r>
            <w:r w:rsidRPr="008820F9">
              <w:rPr>
                <w:sz w:val="28"/>
                <w:szCs w:val="28"/>
              </w:rPr>
              <w:lastRenderedPageBreak/>
              <w:t xml:space="preserve">изученными способами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3A500A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3A500A" w:rsidRDefault="003A500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104</w:t>
            </w:r>
          </w:p>
          <w:p w:rsidR="003A500A" w:rsidRDefault="003A500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271" w:type="pct"/>
          </w:tcPr>
          <w:p w:rsidR="00E553E3" w:rsidRDefault="00E553E3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3A500A" w:rsidRDefault="003A500A" w:rsidP="007002A3">
            <w:pPr>
              <w:rPr>
                <w:b/>
                <w:i/>
                <w:iCs/>
                <w:sz w:val="28"/>
                <w:szCs w:val="28"/>
              </w:rPr>
            </w:pPr>
            <w:r w:rsidRPr="003A500A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 xml:space="preserve">Контрольная работа </w:t>
            </w:r>
            <w:r w:rsidR="008841FE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 xml:space="preserve"> № 8 </w:t>
            </w:r>
            <w:r w:rsidRPr="003A500A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 xml:space="preserve">по теме </w:t>
            </w:r>
            <w:r w:rsidRPr="003A500A">
              <w:rPr>
                <w:b/>
                <w:i/>
                <w:iCs/>
                <w:sz w:val="28"/>
                <w:szCs w:val="28"/>
              </w:rPr>
              <w:t>«</w:t>
            </w:r>
            <w:r w:rsidRPr="003A500A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>Умножение на двузначное и трёхзначное число</w:t>
            </w:r>
            <w:r w:rsidRPr="003A500A">
              <w:rPr>
                <w:b/>
                <w:i/>
                <w:iCs/>
                <w:sz w:val="28"/>
                <w:szCs w:val="28"/>
              </w:rPr>
              <w:t>»</w:t>
            </w:r>
          </w:p>
          <w:p w:rsidR="003A500A" w:rsidRDefault="003A500A" w:rsidP="007002A3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A500A" w:rsidRPr="003A500A" w:rsidRDefault="003A500A" w:rsidP="007002A3">
            <w:pPr>
              <w:rPr>
                <w:b/>
                <w:sz w:val="28"/>
                <w:szCs w:val="28"/>
              </w:rPr>
            </w:pPr>
          </w:p>
        </w:tc>
        <w:tc>
          <w:tcPr>
            <w:tcW w:w="424" w:type="pct"/>
            <w:gridSpan w:val="2"/>
          </w:tcPr>
          <w:p w:rsidR="003A500A" w:rsidRPr="008820F9" w:rsidRDefault="00DA7358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Контроль знаний, умений и навыков</w:t>
            </w:r>
          </w:p>
        </w:tc>
        <w:tc>
          <w:tcPr>
            <w:tcW w:w="1001" w:type="pct"/>
            <w:gridSpan w:val="2"/>
          </w:tcPr>
          <w:p w:rsidR="003A500A" w:rsidRDefault="00DA7358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Применять свои знания для выполнения итоговой работы</w:t>
            </w:r>
          </w:p>
          <w:p w:rsidR="00DA7358" w:rsidRPr="008820F9" w:rsidRDefault="00DA7358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772" w:type="pct"/>
            <w:gridSpan w:val="2"/>
          </w:tcPr>
          <w:p w:rsidR="003A500A" w:rsidRPr="008820F9" w:rsidRDefault="00DA7358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Контролировать и оценивать</w:t>
            </w:r>
            <w:r w:rsidRPr="008820F9">
              <w:rPr>
                <w:sz w:val="28"/>
                <w:szCs w:val="28"/>
              </w:rPr>
              <w:t xml:space="preserve"> свою работу, её результат, делать выводы на будущее</w:t>
            </w:r>
          </w:p>
        </w:tc>
        <w:tc>
          <w:tcPr>
            <w:tcW w:w="827" w:type="pct"/>
            <w:gridSpan w:val="2"/>
          </w:tcPr>
          <w:p w:rsidR="003A500A" w:rsidRPr="008820F9" w:rsidRDefault="00DA7358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</w:p>
        </w:tc>
        <w:tc>
          <w:tcPr>
            <w:tcW w:w="361" w:type="pct"/>
            <w:gridSpan w:val="2"/>
          </w:tcPr>
          <w:p w:rsidR="003A500A" w:rsidRPr="008820F9" w:rsidRDefault="003A500A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3A500A" w:rsidRPr="008820F9" w:rsidRDefault="003A500A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trHeight w:val="2121"/>
          <w:jc w:val="center"/>
        </w:trPr>
        <w:tc>
          <w:tcPr>
            <w:tcW w:w="242" w:type="pct"/>
          </w:tcPr>
          <w:p w:rsidR="00FC79C5" w:rsidRPr="008820F9" w:rsidRDefault="003A500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3A500A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Анализ контрольной работы Письменное деление на двузначное число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изучения нового материала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алгоритм письменного деления многозначного числа на двузначное, объяснять каждый шаг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Объяснять</w:t>
            </w:r>
            <w:r w:rsidRPr="008820F9">
              <w:rPr>
                <w:sz w:val="28"/>
                <w:szCs w:val="28"/>
              </w:rPr>
              <w:t xml:space="preserve"> алгоритм письменного деления многозначного числа на двузначное, когда цифра в частном находится методом подбора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trHeight w:val="2121"/>
          <w:jc w:val="center"/>
        </w:trPr>
        <w:tc>
          <w:tcPr>
            <w:tcW w:w="242" w:type="pct"/>
          </w:tcPr>
          <w:p w:rsidR="00FC79C5" w:rsidRPr="008820F9" w:rsidRDefault="003A500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3A500A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Письменное деление на двузначное число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деление с остатком на двузначное число, при этом рассуждать так же, как и при делении без остатка, проверять </w:t>
            </w:r>
            <w:r w:rsidRPr="008820F9">
              <w:rPr>
                <w:sz w:val="28"/>
                <w:szCs w:val="28"/>
              </w:rPr>
              <w:lastRenderedPageBreak/>
              <w:t xml:space="preserve">решение. Совершенствовать вычислительные навыки, умение решать 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Объяснять</w:t>
            </w:r>
            <w:r w:rsidRPr="008820F9">
              <w:rPr>
                <w:sz w:val="28"/>
                <w:szCs w:val="28"/>
              </w:rPr>
              <w:t xml:space="preserve"> алгоритм письменного деления многозначного числа на </w:t>
            </w:r>
            <w:r w:rsidRPr="008820F9">
              <w:rPr>
                <w:sz w:val="28"/>
                <w:szCs w:val="28"/>
              </w:rPr>
              <w:lastRenderedPageBreak/>
              <w:t xml:space="preserve">двузначное с остатком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Постановка и формулирование проблемы, самостоятельное создание алгоритмов </w:t>
            </w:r>
            <w:r w:rsidRPr="008820F9">
              <w:rPr>
                <w:sz w:val="28"/>
                <w:szCs w:val="28"/>
              </w:rPr>
              <w:lastRenderedPageBreak/>
              <w:t xml:space="preserve">деятельности при решении проблем поискового характера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763E65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107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763E65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Алгоритм письменного деления на двузначное число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изучения нового материала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алгоритм письменного деления многозначного числа на двузначное, объяснять каждый шаг. Выполнять письменное деление многозначных чисел на двузначные, опираясь на знание алгоритмов письменного выполнения действия </w:t>
            </w:r>
            <w:r w:rsidRPr="008820F9">
              <w:rPr>
                <w:i/>
                <w:sz w:val="28"/>
                <w:szCs w:val="28"/>
              </w:rPr>
              <w:t>умножение</w:t>
            </w:r>
            <w:r w:rsidRPr="008820F9">
              <w:rPr>
                <w:sz w:val="28"/>
                <w:szCs w:val="28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8820F9">
              <w:rPr>
                <w:i/>
                <w:sz w:val="28"/>
                <w:szCs w:val="28"/>
              </w:rPr>
              <w:t>деления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Объяснять</w:t>
            </w:r>
            <w:r w:rsidRPr="008820F9">
              <w:rPr>
                <w:sz w:val="28"/>
                <w:szCs w:val="28"/>
              </w:rPr>
              <w:t xml:space="preserve"> алгоритм письменного деления многозначного числа на двузначное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trHeight w:val="841"/>
          <w:jc w:val="center"/>
        </w:trPr>
        <w:tc>
          <w:tcPr>
            <w:tcW w:w="242" w:type="pct"/>
          </w:tcPr>
          <w:p w:rsidR="00FC79C5" w:rsidRDefault="00763E65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108</w:t>
            </w:r>
          </w:p>
          <w:p w:rsidR="00763E65" w:rsidRPr="008820F9" w:rsidRDefault="00763E65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  <w:tc>
          <w:tcPr>
            <w:tcW w:w="271" w:type="pct"/>
          </w:tcPr>
          <w:p w:rsidR="00E31C2F" w:rsidRPr="008820F9" w:rsidRDefault="00E31C2F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763E65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Письменное деление на двузначное число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алгоритм письменного деления многозначного числа на двузначное, объяснять каждый шаг. Объяснять, как выполнено деление по плану. Решать задачи и сравнивать их решения. Проверять, верны ли равенства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Объяснять</w:t>
            </w:r>
            <w:r w:rsidRPr="008820F9">
              <w:rPr>
                <w:sz w:val="28"/>
                <w:szCs w:val="28"/>
              </w:rPr>
              <w:t xml:space="preserve"> алгоритм письменного деления многозначного числа на двузначное по плану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Анализ объектов с целью выделения признаков (существенных, несущественных)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trHeight w:val="2529"/>
          <w:jc w:val="center"/>
        </w:trPr>
        <w:tc>
          <w:tcPr>
            <w:tcW w:w="242" w:type="pct"/>
          </w:tcPr>
          <w:p w:rsidR="00763E65" w:rsidRDefault="00763E65" w:rsidP="0076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  <w:p w:rsidR="00763E65" w:rsidRDefault="00763E65" w:rsidP="0076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  <w:p w:rsidR="00763E65" w:rsidRPr="008820F9" w:rsidRDefault="00763E65" w:rsidP="0076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271" w:type="pct"/>
          </w:tcPr>
          <w:p w:rsidR="00E31C2F" w:rsidRPr="008820F9" w:rsidRDefault="00E31C2F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763E65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Закрепление изученного</w:t>
            </w:r>
            <w:r w:rsidR="00717E8A">
              <w:rPr>
                <w:rFonts w:ascii="Times New Roman CYR" w:hAnsi="Times New Roman CYR" w:cs="Times New Roman CYR"/>
                <w:sz w:val="28"/>
                <w:szCs w:val="28"/>
              </w:rPr>
              <w:t xml:space="preserve">. </w:t>
            </w:r>
            <w:r w:rsidR="00FC79C5" w:rsidRPr="008820F9"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Решать задачи арифметическими способами. Выполнять вычитание и сложение именованных величин. Выполнять деление с остатком и делать проверку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Применять</w:t>
            </w:r>
            <w:r w:rsidRPr="008820F9">
              <w:rPr>
                <w:sz w:val="28"/>
                <w:szCs w:val="28"/>
              </w:rPr>
              <w:t xml:space="preserve"> полученные знания для решения задач. </w:t>
            </w:r>
            <w:r w:rsidRPr="008820F9">
              <w:rPr>
                <w:i/>
                <w:sz w:val="28"/>
                <w:szCs w:val="28"/>
              </w:rPr>
              <w:t>Объяснять</w:t>
            </w:r>
            <w:r w:rsidRPr="008820F9">
              <w:rPr>
                <w:sz w:val="28"/>
                <w:szCs w:val="28"/>
              </w:rPr>
              <w:t xml:space="preserve"> выбор действия для решения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763E65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002A3">
            <w:pPr>
              <w:shd w:val="clear" w:color="auto" w:fill="FFFFFF"/>
              <w:rPr>
                <w:spacing w:val="-2"/>
                <w:sz w:val="28"/>
                <w:szCs w:val="28"/>
              </w:rPr>
            </w:pPr>
            <w:r w:rsidRPr="008820F9">
              <w:rPr>
                <w:spacing w:val="-2"/>
                <w:sz w:val="28"/>
                <w:szCs w:val="28"/>
              </w:rPr>
              <w:t xml:space="preserve">Письменное деление на двузначное число (закрепление) 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обобщения и закрепления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алгоритм письменного деления многозначного числа на двузначное, объяснять каждый шаг. Решать задачи </w:t>
            </w:r>
            <w:r w:rsidRPr="008820F9">
              <w:rPr>
                <w:sz w:val="28"/>
                <w:szCs w:val="28"/>
              </w:rPr>
              <w:lastRenderedPageBreak/>
              <w:t xml:space="preserve">арифметическими способами и сравнивать их решения. Объяснять выбор действия для решения. Умножать на именованные числа, решать уравнения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Выполнять</w:t>
            </w:r>
            <w:r w:rsidRPr="008820F9">
              <w:rPr>
                <w:sz w:val="28"/>
                <w:szCs w:val="28"/>
              </w:rPr>
              <w:t xml:space="preserve"> письменное деление многозначного числа на однозначное по </w:t>
            </w:r>
            <w:r w:rsidRPr="008820F9">
              <w:rPr>
                <w:sz w:val="28"/>
                <w:szCs w:val="28"/>
              </w:rPr>
              <w:lastRenderedPageBreak/>
              <w:t xml:space="preserve">алгоритму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Контролировать свою деятельность: обнаруживать и устранять ошибки логического характера (в ходе </w:t>
            </w:r>
            <w:r w:rsidRPr="008820F9">
              <w:rPr>
                <w:sz w:val="28"/>
                <w:szCs w:val="28"/>
              </w:rPr>
              <w:lastRenderedPageBreak/>
              <w:t xml:space="preserve">решения) и ошибки вычислительного характера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Default="00BD20A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114</w:t>
            </w:r>
          </w:p>
          <w:p w:rsidR="00BD20AA" w:rsidRPr="008820F9" w:rsidRDefault="00BD20AA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BD20AA" w:rsidRDefault="00BD20AA" w:rsidP="00BD20A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Закрепление изученного</w:t>
            </w:r>
          </w:p>
          <w:p w:rsidR="00FC79C5" w:rsidRPr="008820F9" w:rsidRDefault="00BD20AA" w:rsidP="00BD20AA">
            <w:pPr>
              <w:shd w:val="clear" w:color="auto" w:fill="FFFFFF"/>
              <w:ind w:left="5"/>
              <w:rPr>
                <w:spacing w:val="-1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Решение задач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обобщения и систематизации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вычисления и делать проверку. Совершенствовать вычислительные навыки, умение решать 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Пользоваться</w:t>
            </w:r>
            <w:r w:rsidRPr="008820F9">
              <w:rPr>
                <w:sz w:val="28"/>
                <w:szCs w:val="28"/>
              </w:rPr>
              <w:t xml:space="preserve"> вычислительными навыками, решать составные задачи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BD20A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BD20AA" w:rsidRDefault="00BD20AA" w:rsidP="00BD20A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Закрепление изученного</w:t>
            </w:r>
          </w:p>
          <w:p w:rsidR="00FC79C5" w:rsidRPr="008820F9" w:rsidRDefault="00BD20AA" w:rsidP="00BD20AA">
            <w:pPr>
              <w:rPr>
                <w:spacing w:val="-2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Решение задач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001" w:type="pct"/>
            <w:gridSpan w:val="2"/>
          </w:tcPr>
          <w:p w:rsidR="00FC79C5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алгоритм письменного деления многозначного числа на двузначное, объяснять каждый шаг. Решать задачи арифметическим способом. Выполнять вычитание и сложение именованных величин, решать уравнения </w:t>
            </w:r>
          </w:p>
          <w:p w:rsidR="008841FE" w:rsidRDefault="008841FE" w:rsidP="007002A3">
            <w:pPr>
              <w:rPr>
                <w:sz w:val="28"/>
                <w:szCs w:val="28"/>
              </w:rPr>
            </w:pPr>
          </w:p>
          <w:p w:rsidR="008841FE" w:rsidRPr="008820F9" w:rsidRDefault="008841FE" w:rsidP="007002A3">
            <w:pPr>
              <w:rPr>
                <w:sz w:val="28"/>
                <w:szCs w:val="28"/>
              </w:rPr>
            </w:pP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Контролировать и оценивать</w:t>
            </w:r>
            <w:r w:rsidRPr="008820F9">
              <w:rPr>
                <w:sz w:val="28"/>
                <w:szCs w:val="2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BD20A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  <w:r w:rsidR="00763E65">
              <w:rPr>
                <w:sz w:val="28"/>
                <w:szCs w:val="28"/>
              </w:rPr>
              <w:t>6</w:t>
            </w:r>
          </w:p>
        </w:tc>
        <w:tc>
          <w:tcPr>
            <w:tcW w:w="271" w:type="pct"/>
          </w:tcPr>
          <w:p w:rsidR="00FC79C5" w:rsidRPr="008820F9" w:rsidRDefault="00FC79C5" w:rsidP="00953382">
            <w:pPr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BD20AA" w:rsidRDefault="00763E65" w:rsidP="00763E65">
            <w:pPr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Контрольная работа</w:t>
            </w:r>
            <w:r w:rsidR="008841FE">
              <w:rPr>
                <w:b/>
                <w:i/>
                <w:sz w:val="28"/>
                <w:szCs w:val="28"/>
              </w:rPr>
              <w:t xml:space="preserve"> № 9</w:t>
            </w:r>
            <w:r w:rsidR="00BD20AA" w:rsidRPr="00BD20AA">
              <w:rPr>
                <w:b/>
                <w:i/>
                <w:sz w:val="28"/>
                <w:szCs w:val="28"/>
              </w:rPr>
              <w:t>по</w:t>
            </w:r>
          </w:p>
          <w:p w:rsidR="00FC79C5" w:rsidRPr="00BD20AA" w:rsidRDefault="00BD20AA" w:rsidP="00763E65">
            <w:pPr>
              <w:rPr>
                <w:b/>
                <w:sz w:val="28"/>
                <w:szCs w:val="28"/>
              </w:rPr>
            </w:pPr>
            <w:r w:rsidRPr="00BD20AA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 xml:space="preserve">теме </w:t>
            </w:r>
            <w:r w:rsidRPr="00BD20AA">
              <w:rPr>
                <w:b/>
                <w:i/>
                <w:iCs/>
                <w:sz w:val="28"/>
                <w:szCs w:val="28"/>
              </w:rPr>
              <w:t>«</w:t>
            </w:r>
            <w:r w:rsidRPr="00BD20AA">
              <w:rPr>
                <w:rFonts w:ascii="Times New Roman CYR" w:hAnsi="Times New Roman CYR" w:cs="Times New Roman CYR"/>
                <w:b/>
                <w:i/>
                <w:iCs/>
                <w:sz w:val="28"/>
                <w:szCs w:val="28"/>
              </w:rPr>
              <w:t>Деление на двузначное  число</w:t>
            </w:r>
            <w:r w:rsidRPr="00BD20AA">
              <w:rPr>
                <w:b/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Контроль знаний,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Контролировать и оценивать</w:t>
            </w:r>
            <w:r w:rsidRPr="008820F9">
              <w:rPr>
                <w:sz w:val="28"/>
                <w:szCs w:val="2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BD20A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BD20AA" w:rsidRPr="008820F9" w:rsidRDefault="00FC79C5" w:rsidP="00BD20AA">
            <w:pPr>
              <w:shd w:val="clear" w:color="auto" w:fill="FFFFFF"/>
              <w:ind w:right="-23"/>
              <w:rPr>
                <w:sz w:val="28"/>
                <w:szCs w:val="28"/>
              </w:rPr>
            </w:pPr>
            <w:r w:rsidRPr="008820F9">
              <w:rPr>
                <w:spacing w:val="-1"/>
                <w:sz w:val="28"/>
                <w:szCs w:val="28"/>
              </w:rPr>
              <w:t xml:space="preserve">Анализ контрольной работы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изучения нового материала </w:t>
            </w:r>
          </w:p>
        </w:tc>
        <w:tc>
          <w:tcPr>
            <w:tcW w:w="1001" w:type="pct"/>
            <w:gridSpan w:val="2"/>
          </w:tcPr>
          <w:p w:rsidR="00FC79C5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алгоритм письменного деления многозначного числа на трёхзначное, объяснять каждый шаг. Выполнять письменное деление многозначных чисел на двузначные, опираясь на знание алгоритмов письменного выполнения действия </w:t>
            </w:r>
            <w:r w:rsidRPr="008820F9">
              <w:rPr>
                <w:i/>
                <w:sz w:val="28"/>
                <w:szCs w:val="28"/>
              </w:rPr>
              <w:t>умножение</w:t>
            </w:r>
          </w:p>
          <w:p w:rsidR="008841FE" w:rsidRDefault="008841FE" w:rsidP="007002A3">
            <w:pPr>
              <w:rPr>
                <w:sz w:val="28"/>
                <w:szCs w:val="28"/>
              </w:rPr>
            </w:pPr>
          </w:p>
          <w:p w:rsidR="008841FE" w:rsidRDefault="008841FE" w:rsidP="007002A3">
            <w:pPr>
              <w:rPr>
                <w:sz w:val="28"/>
                <w:szCs w:val="28"/>
              </w:rPr>
            </w:pPr>
          </w:p>
          <w:p w:rsidR="008841FE" w:rsidRDefault="008841FE" w:rsidP="007002A3">
            <w:pPr>
              <w:rPr>
                <w:sz w:val="28"/>
                <w:szCs w:val="28"/>
              </w:rPr>
            </w:pPr>
          </w:p>
          <w:p w:rsidR="008841FE" w:rsidRDefault="008841FE" w:rsidP="007002A3">
            <w:pPr>
              <w:rPr>
                <w:sz w:val="28"/>
                <w:szCs w:val="28"/>
              </w:rPr>
            </w:pPr>
          </w:p>
          <w:p w:rsidR="008841FE" w:rsidRPr="008820F9" w:rsidRDefault="008841FE" w:rsidP="007002A3">
            <w:pPr>
              <w:rPr>
                <w:sz w:val="28"/>
                <w:szCs w:val="28"/>
              </w:rPr>
            </w:pP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Объяснять</w:t>
            </w:r>
            <w:r w:rsidRPr="008820F9">
              <w:rPr>
                <w:sz w:val="28"/>
                <w:szCs w:val="28"/>
              </w:rPr>
              <w:t xml:space="preserve"> алгоритм письменного деления многозначного числа на трёхзначное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trHeight w:val="2888"/>
          <w:jc w:val="center"/>
        </w:trPr>
        <w:tc>
          <w:tcPr>
            <w:tcW w:w="242" w:type="pct"/>
          </w:tcPr>
          <w:p w:rsidR="00FC79C5" w:rsidRPr="008820F9" w:rsidRDefault="00763E65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118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FC79C5" w:rsidP="00763E65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Письменное деление на трёхзначное</w:t>
            </w:r>
            <w:r w:rsidR="00763E65">
              <w:rPr>
                <w:sz w:val="28"/>
                <w:szCs w:val="28"/>
              </w:rPr>
              <w:t xml:space="preserve"> число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Урок формирования умений и навыков.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Объяснять, как выполнено деление. Называть в каждом случае неполные делимые и рассказывать, как находили цифры частного. Совершенствовать вычислительные навыки, умение решать задачи.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Объяснять</w:t>
            </w:r>
            <w:r w:rsidRPr="008820F9">
              <w:rPr>
                <w:sz w:val="28"/>
                <w:szCs w:val="28"/>
              </w:rPr>
              <w:t xml:space="preserve"> алгоритм письменного деления многозначного числа на трёхзначное.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763E65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271" w:type="pct"/>
          </w:tcPr>
          <w:p w:rsidR="00FC79C5" w:rsidRPr="008820F9" w:rsidRDefault="00FC79C5" w:rsidP="00953382">
            <w:pPr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763E6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Письменное деление на трёхзначное</w:t>
            </w:r>
            <w:r>
              <w:rPr>
                <w:sz w:val="28"/>
                <w:szCs w:val="28"/>
              </w:rPr>
              <w:t xml:space="preserve"> число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навыков </w:t>
            </w:r>
          </w:p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Выполнять деление с объяснением и проверять вычисления. Делать чертёж к задаче и решать её. Составлять задачу по выражению. Сравнивать выражения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Объяснять</w:t>
            </w:r>
            <w:r w:rsidRPr="008820F9">
              <w:rPr>
                <w:sz w:val="28"/>
                <w:szCs w:val="28"/>
              </w:rPr>
              <w:t xml:space="preserve"> алгоритм письменного деления многозначного числа на трёхзначное, делать проверку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763E65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271" w:type="pct"/>
          </w:tcPr>
          <w:p w:rsidR="00FC79C5" w:rsidRPr="008820F9" w:rsidRDefault="00FC79C5" w:rsidP="00E31C2F">
            <w:pPr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763E65" w:rsidP="007002A3">
            <w:pPr>
              <w:rPr>
                <w:b/>
                <w:i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Закрепление изученного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развития умений и </w:t>
            </w:r>
            <w:r w:rsidRPr="008820F9">
              <w:rPr>
                <w:i/>
                <w:sz w:val="28"/>
                <w:szCs w:val="28"/>
              </w:rPr>
              <w:lastRenderedPageBreak/>
              <w:t xml:space="preserve">навыков </w:t>
            </w:r>
          </w:p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Выполнять деление с объяснением и проверять вычисления. Совершенствовать </w:t>
            </w:r>
            <w:r w:rsidRPr="008820F9">
              <w:rPr>
                <w:sz w:val="28"/>
                <w:szCs w:val="28"/>
              </w:rPr>
              <w:lastRenderedPageBreak/>
              <w:t xml:space="preserve">вычислительные навыки, умение решать 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Объяснять</w:t>
            </w:r>
            <w:r w:rsidRPr="008820F9">
              <w:rPr>
                <w:sz w:val="28"/>
                <w:szCs w:val="28"/>
              </w:rPr>
              <w:t xml:space="preserve"> алгоритм письменного деления </w:t>
            </w:r>
            <w:r w:rsidRPr="008820F9">
              <w:rPr>
                <w:sz w:val="28"/>
                <w:szCs w:val="28"/>
              </w:rPr>
              <w:lastRenderedPageBreak/>
              <w:t xml:space="preserve">многозначного числа на трёхзначное, делать проверку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Контролировать свою деятельность: проверять правильность </w:t>
            </w:r>
            <w:r w:rsidRPr="008820F9">
              <w:rPr>
                <w:sz w:val="28"/>
                <w:szCs w:val="28"/>
              </w:rPr>
              <w:lastRenderedPageBreak/>
              <w:t xml:space="preserve">выполнения вычислений изученными способами 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763E65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121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763E65" w:rsidRDefault="00763E65" w:rsidP="007002A3">
            <w:pPr>
              <w:rPr>
                <w:sz w:val="28"/>
                <w:szCs w:val="28"/>
              </w:rPr>
            </w:pPr>
            <w:r w:rsidRPr="00763E65">
              <w:rPr>
                <w:sz w:val="28"/>
                <w:szCs w:val="28"/>
              </w:rPr>
              <w:t>Деление с остатком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формирования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Проверять, правильно ли выполнено деление с остатком. Находить делимое, если известны: делитель, частное и остаток. Проверять, выполнив деление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Объяснять</w:t>
            </w:r>
            <w:r w:rsidRPr="008820F9">
              <w:rPr>
                <w:sz w:val="28"/>
                <w:szCs w:val="28"/>
              </w:rPr>
              <w:t xml:space="preserve"> алгоритм письменного деления многозначного числа на трёхзначное, делать проверку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Default="00BD20A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  <w:p w:rsidR="00BD20AA" w:rsidRDefault="00BD20A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  <w:p w:rsidR="00BD20AA" w:rsidRPr="008820F9" w:rsidRDefault="00BD20A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  <w:tc>
          <w:tcPr>
            <w:tcW w:w="271" w:type="pct"/>
          </w:tcPr>
          <w:p w:rsidR="00E31C2F" w:rsidRPr="008820F9" w:rsidRDefault="00E31C2F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BD20AA" w:rsidRDefault="00BD20AA" w:rsidP="00BD20A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Деление на трёхзначное число.</w:t>
            </w:r>
          </w:p>
          <w:p w:rsidR="00FC79C5" w:rsidRDefault="00BD20AA" w:rsidP="00BD20AA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Закрепление</w:t>
            </w:r>
          </w:p>
          <w:p w:rsidR="00BD20AA" w:rsidRDefault="00BD20AA" w:rsidP="00BD20AA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D20AA" w:rsidRPr="008820F9" w:rsidRDefault="00BD20AA" w:rsidP="00BD20AA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Находить ошибки и записывать правильное решение. Совершенствовать вычислительные навыки, умение решать задачи, уравнения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Находить </w:t>
            </w:r>
            <w:r w:rsidRPr="008820F9">
              <w:rPr>
                <w:sz w:val="28"/>
                <w:szCs w:val="28"/>
              </w:rPr>
              <w:t xml:space="preserve">ошибки при делении, исправлять их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BD20A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BD20AA" w:rsidRPr="00055C59" w:rsidRDefault="00055C59" w:rsidP="00763E65">
            <w:pPr>
              <w:rPr>
                <w:sz w:val="28"/>
                <w:szCs w:val="28"/>
              </w:rPr>
            </w:pPr>
            <w:r w:rsidRPr="00055C59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424" w:type="pct"/>
            <w:gridSpan w:val="2"/>
          </w:tcPr>
          <w:p w:rsidR="00FC79C5" w:rsidRPr="008820F9" w:rsidRDefault="00055C59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Комбинированный урок</w:t>
            </w:r>
          </w:p>
        </w:tc>
        <w:tc>
          <w:tcPr>
            <w:tcW w:w="1001" w:type="pct"/>
            <w:gridSpan w:val="2"/>
          </w:tcPr>
          <w:p w:rsidR="00FC79C5" w:rsidRPr="008820F9" w:rsidRDefault="00055C59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Находить ошибки и записывать правильное решение. Совершенствовать </w:t>
            </w:r>
            <w:r w:rsidRPr="008820F9">
              <w:rPr>
                <w:sz w:val="28"/>
                <w:szCs w:val="28"/>
              </w:rPr>
              <w:lastRenderedPageBreak/>
              <w:t>вычислительные навыки, умение решать задачи, уравнения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>Контролировать и оценивать</w:t>
            </w:r>
            <w:r w:rsidRPr="008820F9">
              <w:rPr>
                <w:sz w:val="28"/>
                <w:szCs w:val="28"/>
              </w:rPr>
              <w:t xml:space="preserve"> свою работу, её результат, делать </w:t>
            </w:r>
            <w:r w:rsidRPr="008820F9">
              <w:rPr>
                <w:sz w:val="28"/>
                <w:szCs w:val="28"/>
              </w:rPr>
              <w:lastRenderedPageBreak/>
              <w:t xml:space="preserve">выводы на будущее </w:t>
            </w:r>
          </w:p>
        </w:tc>
        <w:tc>
          <w:tcPr>
            <w:tcW w:w="827" w:type="pct"/>
            <w:gridSpan w:val="2"/>
          </w:tcPr>
          <w:p w:rsidR="00FC79C5" w:rsidRPr="008820F9" w:rsidRDefault="00055C59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Контролировать свою деятельность: проверять правильность </w:t>
            </w:r>
            <w:r w:rsidRPr="008820F9">
              <w:rPr>
                <w:sz w:val="28"/>
                <w:szCs w:val="28"/>
              </w:rPr>
              <w:lastRenderedPageBreak/>
              <w:t>выполнения вычислений изученными способами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FC79C5" w:rsidRPr="008820F9" w:rsidTr="00717E8A">
        <w:trPr>
          <w:gridAfter w:val="1"/>
          <w:wAfter w:w="13" w:type="pct"/>
          <w:trHeight w:val="284"/>
          <w:jc w:val="center"/>
        </w:trPr>
        <w:tc>
          <w:tcPr>
            <w:tcW w:w="4304" w:type="pct"/>
            <w:gridSpan w:val="11"/>
            <w:vAlign w:val="center"/>
          </w:tcPr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</w:p>
          <w:p w:rsidR="00FC79C5" w:rsidRPr="008820F9" w:rsidRDefault="00953382" w:rsidP="007002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Итоговое повторение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BD20A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055C59" w:rsidRDefault="00055C59" w:rsidP="00055C59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Нумерация. </w:t>
            </w:r>
          </w:p>
          <w:p w:rsidR="00BD20AA" w:rsidRPr="008820F9" w:rsidRDefault="00BD20AA" w:rsidP="00BD20AA">
            <w:pPr>
              <w:shd w:val="clear" w:color="auto" w:fill="FFFFFF"/>
              <w:ind w:right="-23"/>
              <w:rPr>
                <w:b/>
                <w:i/>
                <w:sz w:val="28"/>
                <w:szCs w:val="28"/>
              </w:rPr>
            </w:pP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Комбинированный урок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Совершенствовать вычислительные навыки, умение решать задачи. 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Контролировать и оценивать</w:t>
            </w:r>
            <w:r w:rsidRPr="008820F9">
              <w:rPr>
                <w:sz w:val="28"/>
                <w:szCs w:val="2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Pr="008820F9" w:rsidRDefault="00BD20A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</w:p>
        </w:tc>
        <w:tc>
          <w:tcPr>
            <w:tcW w:w="271" w:type="pct"/>
          </w:tcPr>
          <w:p w:rsidR="00FC79C5" w:rsidRPr="008820F9" w:rsidRDefault="00FC79C5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Pr="008820F9" w:rsidRDefault="00BD20AA" w:rsidP="007002A3">
            <w:pPr>
              <w:rPr>
                <w:b/>
                <w:i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 xml:space="preserve">Итоговая контрольная работа </w:t>
            </w:r>
            <w:r w:rsidR="008841FE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№ 11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за 4 класс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Контроль знаний, умений и навыков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Применять свои знания для выполнения итоговой работы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>Контролировать и оценивать</w:t>
            </w:r>
            <w:r w:rsidRPr="008820F9">
              <w:rPr>
                <w:sz w:val="28"/>
                <w:szCs w:val="28"/>
              </w:rPr>
              <w:t xml:space="preserve"> свою работу, её результат, делать выводы на будущее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Контроль и оценка процесса и результатов деятельности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Default="00BD20A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  <w:p w:rsidR="00BD20AA" w:rsidRDefault="00BD20A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  <w:p w:rsidR="00BD20AA" w:rsidRPr="008820F9" w:rsidRDefault="00BD20AA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1" w:type="pct"/>
          </w:tcPr>
          <w:p w:rsidR="00E31C2F" w:rsidRPr="008820F9" w:rsidRDefault="00E31C2F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FC79C5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Выражения и уравнения </w:t>
            </w:r>
          </w:p>
          <w:p w:rsidR="00055C59" w:rsidRDefault="00055C59" w:rsidP="00055C59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Арифметические действия: сложение и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вычитание</w:t>
            </w:r>
          </w:p>
          <w:p w:rsidR="00055C59" w:rsidRDefault="00055C59" w:rsidP="007002A3">
            <w:pPr>
              <w:rPr>
                <w:sz w:val="28"/>
                <w:szCs w:val="28"/>
              </w:rPr>
            </w:pPr>
          </w:p>
          <w:p w:rsidR="00055C59" w:rsidRPr="008820F9" w:rsidRDefault="00055C59" w:rsidP="007002A3">
            <w:pPr>
              <w:rPr>
                <w:sz w:val="28"/>
                <w:szCs w:val="28"/>
              </w:rPr>
            </w:pP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Урок обобщения и систематизации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Оценить результаты освоения темы, проявить личностную заинтересованность в приобретении и </w:t>
            </w:r>
            <w:r w:rsidRPr="008820F9">
              <w:rPr>
                <w:sz w:val="28"/>
                <w:szCs w:val="28"/>
              </w:rPr>
              <w:lastRenderedPageBreak/>
              <w:t xml:space="preserve">расширении знаний и способов действий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Называть </w:t>
            </w:r>
            <w:r w:rsidRPr="008820F9">
              <w:rPr>
                <w:sz w:val="28"/>
                <w:szCs w:val="28"/>
              </w:rPr>
              <w:t>числа натурального ряда, которые больше 1 000.</w:t>
            </w:r>
            <w:r w:rsidRPr="008820F9">
              <w:rPr>
                <w:i/>
                <w:sz w:val="28"/>
                <w:szCs w:val="28"/>
              </w:rPr>
              <w:t xml:space="preserve"> Читать</w:t>
            </w:r>
            <w:r w:rsidRPr="008820F9">
              <w:rPr>
                <w:sz w:val="28"/>
                <w:szCs w:val="28"/>
              </w:rPr>
              <w:t xml:space="preserve"> и </w:t>
            </w:r>
            <w:r w:rsidRPr="008820F9">
              <w:rPr>
                <w:i/>
                <w:sz w:val="28"/>
                <w:szCs w:val="28"/>
              </w:rPr>
              <w:lastRenderedPageBreak/>
              <w:t>записывать</w:t>
            </w:r>
            <w:r w:rsidRPr="008820F9">
              <w:rPr>
                <w:sz w:val="28"/>
                <w:szCs w:val="28"/>
              </w:rPr>
              <w:t xml:space="preserve"> числа, которые больше 1 000, используя правило, по которому составлена числовая последовательность.</w:t>
            </w:r>
            <w:r w:rsidRPr="008820F9">
              <w:rPr>
                <w:i/>
                <w:sz w:val="28"/>
                <w:szCs w:val="28"/>
              </w:rPr>
              <w:t xml:space="preserve"> Решать</w:t>
            </w:r>
            <w:r w:rsidRPr="008820F9">
              <w:rPr>
                <w:sz w:val="28"/>
                <w:szCs w:val="28"/>
              </w:rPr>
              <w:t xml:space="preserve"> числовые выражения и уравнения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Актуализировать свои знания для проведения простейших математических </w:t>
            </w:r>
            <w:r w:rsidRPr="008820F9">
              <w:rPr>
                <w:sz w:val="28"/>
                <w:szCs w:val="28"/>
              </w:rPr>
              <w:lastRenderedPageBreak/>
              <w:t xml:space="preserve">доказательств (в том числе с опорой на изученные определения, законы арифметических действий)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Default="00BD20A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130</w:t>
            </w:r>
          </w:p>
          <w:p w:rsidR="00BD20AA" w:rsidRPr="008820F9" w:rsidRDefault="00BD20A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</w:t>
            </w:r>
          </w:p>
        </w:tc>
        <w:tc>
          <w:tcPr>
            <w:tcW w:w="271" w:type="pct"/>
          </w:tcPr>
          <w:p w:rsidR="00E31C2F" w:rsidRPr="008820F9" w:rsidRDefault="00E31C2F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BD20AA" w:rsidRDefault="00BD20AA" w:rsidP="007002A3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Арифметические действия: умножение и деление</w:t>
            </w:r>
          </w:p>
          <w:p w:rsidR="00055C59" w:rsidRDefault="00055C59" w:rsidP="007002A3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55C59" w:rsidRDefault="00055C59" w:rsidP="00055C59">
            <w:pPr>
              <w:jc w:val="both"/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>Порядок выполнения действий.</w:t>
            </w:r>
          </w:p>
          <w:p w:rsidR="00055C59" w:rsidRPr="008820F9" w:rsidRDefault="00055C59" w:rsidP="007002A3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Урок обобщения и систематизации </w:t>
            </w:r>
          </w:p>
        </w:tc>
        <w:tc>
          <w:tcPr>
            <w:tcW w:w="100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Совершенствовать вычислительные навыки, умение решать задачи 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t xml:space="preserve">Использовать </w:t>
            </w:r>
            <w:r w:rsidRPr="008820F9">
              <w:rPr>
                <w:sz w:val="28"/>
                <w:szCs w:val="28"/>
              </w:rPr>
              <w:t xml:space="preserve">приёмы сложения и вычитания, умножения и деления чисел, которые больше 1 000 </w:t>
            </w: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  <w:tr w:rsidR="007002A3" w:rsidRPr="008820F9" w:rsidTr="00717E8A">
        <w:trPr>
          <w:gridAfter w:val="1"/>
          <w:wAfter w:w="13" w:type="pct"/>
          <w:jc w:val="center"/>
        </w:trPr>
        <w:tc>
          <w:tcPr>
            <w:tcW w:w="242" w:type="pct"/>
          </w:tcPr>
          <w:p w:rsidR="00FC79C5" w:rsidRDefault="00BD20AA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  <w:p w:rsidR="00DA7358" w:rsidRPr="008820F9" w:rsidRDefault="00DA7358" w:rsidP="00700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63661">
              <w:rPr>
                <w:sz w:val="28"/>
                <w:szCs w:val="28"/>
              </w:rPr>
              <w:t>6</w:t>
            </w:r>
          </w:p>
        </w:tc>
        <w:tc>
          <w:tcPr>
            <w:tcW w:w="271" w:type="pct"/>
          </w:tcPr>
          <w:p w:rsidR="00E31C2F" w:rsidRPr="008820F9" w:rsidRDefault="00E31C2F" w:rsidP="00700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</w:tcPr>
          <w:p w:rsidR="00055C59" w:rsidRDefault="00055C59" w:rsidP="00DA735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Величины. </w:t>
            </w:r>
          </w:p>
          <w:p w:rsidR="00055C59" w:rsidRDefault="00055C59" w:rsidP="00DA735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DA7358" w:rsidRDefault="00DA7358" w:rsidP="00DA735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Обобщающий урок</w:t>
            </w:r>
          </w:p>
          <w:p w:rsidR="00DA7358" w:rsidRPr="008820F9" w:rsidRDefault="00DA7358" w:rsidP="00DA7358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Игра </w:t>
            </w:r>
            <w:r w:rsidRPr="00C706D2">
              <w:rPr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В поисках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клада</w:t>
            </w:r>
            <w:r w:rsidRPr="00C706D2">
              <w:rPr>
                <w:sz w:val="28"/>
                <w:szCs w:val="28"/>
              </w:rPr>
              <w:t>»</w:t>
            </w:r>
          </w:p>
        </w:tc>
        <w:tc>
          <w:tcPr>
            <w:tcW w:w="424" w:type="pct"/>
            <w:gridSpan w:val="2"/>
          </w:tcPr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Урок обобщения и систематизации </w:t>
            </w:r>
          </w:p>
        </w:tc>
        <w:tc>
          <w:tcPr>
            <w:tcW w:w="1001" w:type="pct"/>
            <w:gridSpan w:val="2"/>
          </w:tcPr>
          <w:p w:rsidR="00FC79C5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t xml:space="preserve">Оценить результаты освоения темы, проявить личностную заинтересованность в приобретении и </w:t>
            </w:r>
            <w:r w:rsidRPr="008820F9">
              <w:rPr>
                <w:sz w:val="28"/>
                <w:szCs w:val="28"/>
              </w:rPr>
              <w:lastRenderedPageBreak/>
              <w:t xml:space="preserve">расширении знаний и способов действий </w:t>
            </w:r>
          </w:p>
          <w:p w:rsidR="00DA7358" w:rsidRPr="008820F9" w:rsidRDefault="00DA7358" w:rsidP="007002A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Применять полученные знания при выполнении нестандартных задач</w:t>
            </w:r>
          </w:p>
        </w:tc>
        <w:tc>
          <w:tcPr>
            <w:tcW w:w="77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i/>
                <w:sz w:val="28"/>
                <w:szCs w:val="28"/>
              </w:rPr>
              <w:lastRenderedPageBreak/>
              <w:t xml:space="preserve">Применять </w:t>
            </w:r>
            <w:r w:rsidRPr="008820F9">
              <w:rPr>
                <w:sz w:val="28"/>
                <w:szCs w:val="28"/>
              </w:rPr>
              <w:t xml:space="preserve">правила о порядке выполнения действий в числовых </w:t>
            </w:r>
            <w:r w:rsidRPr="008820F9">
              <w:rPr>
                <w:sz w:val="28"/>
                <w:szCs w:val="28"/>
              </w:rPr>
              <w:lastRenderedPageBreak/>
              <w:t xml:space="preserve">выражениях со скобками и без скобок при вычислениях значений числовых выражений </w:t>
            </w:r>
          </w:p>
          <w:p w:rsidR="00FC79C5" w:rsidRPr="008820F9" w:rsidRDefault="00FC79C5" w:rsidP="007002A3">
            <w:pPr>
              <w:rPr>
                <w:i/>
                <w:sz w:val="28"/>
                <w:szCs w:val="28"/>
              </w:rPr>
            </w:pPr>
          </w:p>
        </w:tc>
        <w:tc>
          <w:tcPr>
            <w:tcW w:w="827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  <w:r w:rsidRPr="008820F9">
              <w:rPr>
                <w:sz w:val="28"/>
                <w:szCs w:val="28"/>
              </w:rPr>
              <w:lastRenderedPageBreak/>
              <w:t xml:space="preserve">Собирать требуемую информацию из указанных источников; </w:t>
            </w:r>
            <w:r w:rsidRPr="008820F9">
              <w:rPr>
                <w:sz w:val="28"/>
                <w:szCs w:val="28"/>
              </w:rPr>
              <w:lastRenderedPageBreak/>
              <w:t xml:space="preserve">фиксировать результаты разными способами </w:t>
            </w:r>
          </w:p>
        </w:tc>
        <w:tc>
          <w:tcPr>
            <w:tcW w:w="361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  <w:gridSpan w:val="2"/>
          </w:tcPr>
          <w:p w:rsidR="00FC79C5" w:rsidRPr="008820F9" w:rsidRDefault="00FC79C5" w:rsidP="007002A3">
            <w:pPr>
              <w:rPr>
                <w:sz w:val="28"/>
                <w:szCs w:val="28"/>
              </w:rPr>
            </w:pPr>
          </w:p>
        </w:tc>
      </w:tr>
    </w:tbl>
    <w:p w:rsidR="00382004" w:rsidRDefault="00063661" w:rsidP="002B4569">
      <w:pPr>
        <w:pStyle w:val="ae"/>
        <w:spacing w:before="0" w:beforeAutospacing="0"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Итого: 136</w:t>
      </w:r>
      <w:r w:rsidR="002B4569">
        <w:rPr>
          <w:b/>
          <w:bCs/>
          <w:color w:val="000000"/>
          <w:sz w:val="28"/>
          <w:szCs w:val="28"/>
        </w:rPr>
        <w:t xml:space="preserve"> ч</w:t>
      </w:r>
    </w:p>
    <w:p w:rsidR="002B4569" w:rsidRPr="002B4569" w:rsidRDefault="002B4569" w:rsidP="002B4569">
      <w:pPr>
        <w:pStyle w:val="ae"/>
        <w:spacing w:before="0" w:beforeAutospacing="0" w:after="0"/>
        <w:rPr>
          <w:b/>
          <w:bCs/>
          <w:color w:val="000000"/>
          <w:sz w:val="28"/>
          <w:szCs w:val="28"/>
        </w:rPr>
        <w:sectPr w:rsidR="002B4569" w:rsidRPr="002B4569" w:rsidSect="0038200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F6EF7" w:rsidRDefault="009F6EF7" w:rsidP="009F6EF7">
      <w:pPr>
        <w:rPr>
          <w:b/>
          <w:sz w:val="28"/>
          <w:szCs w:val="28"/>
        </w:rPr>
      </w:pPr>
    </w:p>
    <w:p w:rsidR="009F6EF7" w:rsidRDefault="009F6EF7" w:rsidP="009F6EF7">
      <w:pPr>
        <w:rPr>
          <w:b/>
          <w:sz w:val="28"/>
          <w:szCs w:val="28"/>
        </w:rPr>
      </w:pPr>
    </w:p>
    <w:p w:rsidR="009F6EF7" w:rsidRPr="009655C5" w:rsidRDefault="009F6EF7" w:rsidP="009F6EF7">
      <w:pPr>
        <w:jc w:val="center"/>
        <w:rPr>
          <w:b/>
          <w:sz w:val="28"/>
          <w:szCs w:val="28"/>
        </w:rPr>
      </w:pPr>
      <w:r w:rsidRPr="009655C5">
        <w:rPr>
          <w:b/>
          <w:sz w:val="28"/>
          <w:szCs w:val="28"/>
        </w:rPr>
        <w:t>Учебно-методические средства.</w:t>
      </w:r>
    </w:p>
    <w:p w:rsidR="009F6EF7" w:rsidRDefault="009F6EF7" w:rsidP="009F6EF7">
      <w:pPr>
        <w:pStyle w:val="ac"/>
        <w:ind w:left="928"/>
        <w:rPr>
          <w:b/>
          <w:sz w:val="28"/>
          <w:szCs w:val="28"/>
        </w:rPr>
      </w:pPr>
    </w:p>
    <w:p w:rsidR="009F6EF7" w:rsidRPr="00D432CB" w:rsidRDefault="009F6EF7" w:rsidP="009F6EF7">
      <w:pPr>
        <w:tabs>
          <w:tab w:val="left" w:pos="11907"/>
        </w:tabs>
        <w:rPr>
          <w:b/>
          <w:sz w:val="28"/>
          <w:szCs w:val="28"/>
        </w:rPr>
      </w:pPr>
      <w:r w:rsidRPr="00D432CB">
        <w:rPr>
          <w:b/>
          <w:sz w:val="28"/>
          <w:szCs w:val="28"/>
        </w:rPr>
        <w:t>Для обучающихся:</w:t>
      </w:r>
    </w:p>
    <w:p w:rsidR="009F6EF7" w:rsidRPr="00D432CB" w:rsidRDefault="009F6EF7" w:rsidP="009F6EF7">
      <w:pPr>
        <w:tabs>
          <w:tab w:val="left" w:pos="11907"/>
        </w:tabs>
        <w:jc w:val="both"/>
        <w:rPr>
          <w:sz w:val="28"/>
          <w:szCs w:val="28"/>
        </w:rPr>
      </w:pPr>
      <w:r w:rsidRPr="00D432CB">
        <w:rPr>
          <w:sz w:val="28"/>
          <w:szCs w:val="28"/>
        </w:rPr>
        <w:t>1. Моро М.И., Степанова С.В., Волков</w:t>
      </w:r>
      <w:r>
        <w:rPr>
          <w:sz w:val="28"/>
          <w:szCs w:val="28"/>
        </w:rPr>
        <w:t>а С.И. Математика - учебник 4</w:t>
      </w:r>
      <w:r w:rsidRPr="00D432CB">
        <w:rPr>
          <w:sz w:val="28"/>
          <w:szCs w:val="28"/>
        </w:rPr>
        <w:t xml:space="preserve"> класс, 1-2 ча</w:t>
      </w:r>
      <w:r w:rsidR="00063661">
        <w:rPr>
          <w:sz w:val="28"/>
          <w:szCs w:val="28"/>
        </w:rPr>
        <w:t>сти, Москва. «Просвещение», 2018</w:t>
      </w:r>
      <w:r w:rsidRPr="00D432CB">
        <w:rPr>
          <w:sz w:val="28"/>
          <w:szCs w:val="28"/>
        </w:rPr>
        <w:t xml:space="preserve"> г.</w:t>
      </w:r>
    </w:p>
    <w:p w:rsidR="009F6EF7" w:rsidRPr="00D432CB" w:rsidRDefault="009F6EF7" w:rsidP="009F6EF7">
      <w:pPr>
        <w:tabs>
          <w:tab w:val="left" w:pos="11907"/>
        </w:tabs>
        <w:rPr>
          <w:b/>
          <w:sz w:val="28"/>
          <w:szCs w:val="28"/>
        </w:rPr>
      </w:pPr>
      <w:r w:rsidRPr="00D432CB">
        <w:rPr>
          <w:b/>
          <w:sz w:val="28"/>
          <w:szCs w:val="28"/>
        </w:rPr>
        <w:t>Для учителя:</w:t>
      </w:r>
    </w:p>
    <w:p w:rsidR="009F6EF7" w:rsidRPr="00D432CB" w:rsidRDefault="009F6EF7" w:rsidP="009F6EF7">
      <w:pPr>
        <w:tabs>
          <w:tab w:val="left" w:pos="11907"/>
        </w:tabs>
        <w:rPr>
          <w:sz w:val="28"/>
          <w:szCs w:val="28"/>
        </w:rPr>
      </w:pPr>
      <w:r w:rsidRPr="00D432CB">
        <w:rPr>
          <w:sz w:val="28"/>
          <w:szCs w:val="28"/>
        </w:rPr>
        <w:t>1. СитниковаТ.Н.,Яценко И.Ф. Поуро</w:t>
      </w:r>
      <w:r>
        <w:rPr>
          <w:sz w:val="28"/>
          <w:szCs w:val="28"/>
        </w:rPr>
        <w:t>чные разработки по математике. 4 класс.Москва «ВАКО».     2017</w:t>
      </w:r>
      <w:r w:rsidRPr="00D432CB">
        <w:rPr>
          <w:sz w:val="28"/>
          <w:szCs w:val="28"/>
        </w:rPr>
        <w:t xml:space="preserve"> г.</w:t>
      </w:r>
    </w:p>
    <w:p w:rsidR="009F6EF7" w:rsidRPr="00D432CB" w:rsidRDefault="00E11FAA" w:rsidP="009F6EF7">
      <w:pPr>
        <w:tabs>
          <w:tab w:val="left" w:pos="11907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="009F6EF7" w:rsidRPr="00D432CB">
        <w:rPr>
          <w:sz w:val="28"/>
          <w:szCs w:val="28"/>
        </w:rPr>
        <w:t>. Узорова О.В. Контрольные и проверочные работы по математике. 1-4 к</w:t>
      </w:r>
      <w:r w:rsidR="00063661">
        <w:rPr>
          <w:sz w:val="28"/>
          <w:szCs w:val="28"/>
        </w:rPr>
        <w:t>л. Москва.  «АСТ-Астрель»,  2018</w:t>
      </w:r>
      <w:r w:rsidR="009F6EF7" w:rsidRPr="00D432CB">
        <w:rPr>
          <w:sz w:val="28"/>
          <w:szCs w:val="28"/>
        </w:rPr>
        <w:t xml:space="preserve"> г.</w:t>
      </w:r>
    </w:p>
    <w:p w:rsidR="009F6EF7" w:rsidRPr="00D42F3A" w:rsidRDefault="00E11FAA" w:rsidP="009F6EF7">
      <w:pPr>
        <w:tabs>
          <w:tab w:val="left" w:pos="11907"/>
        </w:tabs>
        <w:rPr>
          <w:sz w:val="28"/>
          <w:szCs w:val="28"/>
        </w:rPr>
      </w:pPr>
      <w:r>
        <w:rPr>
          <w:sz w:val="28"/>
          <w:szCs w:val="28"/>
        </w:rPr>
        <w:t>3</w:t>
      </w:r>
      <w:r w:rsidR="009F6EF7" w:rsidRPr="00D432CB">
        <w:rPr>
          <w:sz w:val="28"/>
          <w:szCs w:val="28"/>
        </w:rPr>
        <w:t xml:space="preserve">. Волкова С.И., Ордынкина И.С. Тесты и контрольные работы. Математика. 1-4 кл., </w:t>
      </w:r>
      <w:r w:rsidR="00063661">
        <w:rPr>
          <w:sz w:val="28"/>
          <w:szCs w:val="28"/>
        </w:rPr>
        <w:t>Москва «Астрель», 2018</w:t>
      </w:r>
      <w:r w:rsidR="009F6EF7" w:rsidRPr="00D432CB">
        <w:rPr>
          <w:sz w:val="28"/>
          <w:szCs w:val="28"/>
        </w:rPr>
        <w:t xml:space="preserve"> г.</w:t>
      </w:r>
    </w:p>
    <w:p w:rsidR="009F6EF7" w:rsidRPr="00010FC0" w:rsidRDefault="00E11FAA" w:rsidP="009F6EF7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9F6EF7" w:rsidRPr="00010FC0">
        <w:rPr>
          <w:sz w:val="28"/>
          <w:szCs w:val="28"/>
        </w:rPr>
        <w:t>.  Контрольно – измери</w:t>
      </w:r>
      <w:r w:rsidR="009F6EF7">
        <w:rPr>
          <w:sz w:val="28"/>
          <w:szCs w:val="28"/>
        </w:rPr>
        <w:t>тельные материалы. Математика: 4</w:t>
      </w:r>
      <w:r w:rsidR="009F6EF7" w:rsidRPr="00010FC0">
        <w:rPr>
          <w:sz w:val="28"/>
          <w:szCs w:val="28"/>
        </w:rPr>
        <w:t xml:space="preserve"> класс/ Сост. Т.Н. Ситникова. – 2 </w:t>
      </w:r>
      <w:r w:rsidR="00063661">
        <w:rPr>
          <w:sz w:val="28"/>
          <w:szCs w:val="28"/>
        </w:rPr>
        <w:t>–е изд. Прераб. – М.: ВАКО, 2018</w:t>
      </w:r>
      <w:r w:rsidR="009F6EF7" w:rsidRPr="00010FC0">
        <w:rPr>
          <w:sz w:val="28"/>
          <w:szCs w:val="28"/>
        </w:rPr>
        <w:t xml:space="preserve">. – 96 с. – (Контрольно – измерительные материалы). </w:t>
      </w:r>
    </w:p>
    <w:p w:rsidR="009F6EF7" w:rsidRDefault="00E11FAA" w:rsidP="009F6EF7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9F6EF7" w:rsidRPr="00010FC0">
        <w:rPr>
          <w:sz w:val="28"/>
          <w:szCs w:val="28"/>
        </w:rPr>
        <w:t>. Рудни</w:t>
      </w:r>
      <w:r w:rsidR="009F6EF7">
        <w:rPr>
          <w:sz w:val="28"/>
          <w:szCs w:val="28"/>
        </w:rPr>
        <w:t>цкая В.Н. Тесты по математике: 4</w:t>
      </w:r>
      <w:r w:rsidR="009F6EF7" w:rsidRPr="00010FC0">
        <w:rPr>
          <w:sz w:val="28"/>
          <w:szCs w:val="28"/>
        </w:rPr>
        <w:t xml:space="preserve"> класс: к учебнику М.И.Моро и др.  – </w:t>
      </w:r>
      <w:r w:rsidR="00063661">
        <w:rPr>
          <w:sz w:val="28"/>
          <w:szCs w:val="28"/>
        </w:rPr>
        <w:t>М.: Издательство «Экзамен», 2018</w:t>
      </w:r>
    </w:p>
    <w:p w:rsidR="009F6EF7" w:rsidRPr="00847661" w:rsidRDefault="00E11FAA" w:rsidP="009F6EF7">
      <w:pPr>
        <w:pStyle w:val="af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6EF7">
        <w:rPr>
          <w:rFonts w:ascii="Times New Roman" w:hAnsi="Times New Roman" w:cs="Times New Roman"/>
          <w:sz w:val="28"/>
          <w:szCs w:val="28"/>
        </w:rPr>
        <w:t>.</w:t>
      </w:r>
      <w:r w:rsidR="009F6EF7" w:rsidRPr="00847661">
        <w:rPr>
          <w:rFonts w:ascii="Times New Roman" w:hAnsi="Times New Roman" w:cs="Times New Roman"/>
          <w:sz w:val="28"/>
          <w:szCs w:val="28"/>
        </w:rPr>
        <w:t>С.И. Волкова «Математика». Проверочные рабо</w:t>
      </w:r>
      <w:r w:rsidR="009F6EF7">
        <w:rPr>
          <w:rFonts w:ascii="Times New Roman" w:hAnsi="Times New Roman" w:cs="Times New Roman"/>
          <w:sz w:val="28"/>
          <w:szCs w:val="28"/>
        </w:rPr>
        <w:t xml:space="preserve">ты. Москва, «Просвещение», </w:t>
      </w:r>
    </w:p>
    <w:p w:rsidR="00382004" w:rsidRDefault="00382004" w:rsidP="00382004">
      <w:pPr>
        <w:pStyle w:val="ac"/>
        <w:ind w:left="928"/>
        <w:rPr>
          <w:b/>
          <w:sz w:val="28"/>
          <w:szCs w:val="28"/>
        </w:rPr>
      </w:pPr>
    </w:p>
    <w:p w:rsidR="00382004" w:rsidRDefault="00382004" w:rsidP="00382004">
      <w:pPr>
        <w:pStyle w:val="ac"/>
        <w:ind w:left="928"/>
        <w:rPr>
          <w:b/>
          <w:sz w:val="28"/>
          <w:szCs w:val="28"/>
        </w:rPr>
      </w:pPr>
    </w:p>
    <w:p w:rsidR="00382004" w:rsidRDefault="00382004" w:rsidP="00382004">
      <w:pPr>
        <w:pStyle w:val="ac"/>
        <w:ind w:left="928"/>
        <w:rPr>
          <w:b/>
          <w:sz w:val="28"/>
          <w:szCs w:val="28"/>
        </w:rPr>
      </w:pPr>
    </w:p>
    <w:p w:rsidR="00382004" w:rsidRDefault="00382004" w:rsidP="00382004">
      <w:pPr>
        <w:pStyle w:val="ac"/>
        <w:ind w:left="928"/>
        <w:rPr>
          <w:b/>
          <w:sz w:val="28"/>
          <w:szCs w:val="28"/>
        </w:rPr>
      </w:pPr>
    </w:p>
    <w:p w:rsidR="00382004" w:rsidRDefault="00382004" w:rsidP="00382004">
      <w:pPr>
        <w:pStyle w:val="ac"/>
        <w:ind w:left="928"/>
        <w:rPr>
          <w:b/>
          <w:sz w:val="28"/>
          <w:szCs w:val="28"/>
        </w:rPr>
      </w:pPr>
    </w:p>
    <w:p w:rsidR="009F6EF7" w:rsidRDefault="009F6EF7" w:rsidP="009F6EF7">
      <w:pPr>
        <w:pStyle w:val="c36"/>
        <w:spacing w:before="0" w:beforeAutospacing="0" w:after="0" w:afterAutospacing="0"/>
        <w:rPr>
          <w:rStyle w:val="c21"/>
          <w:rFonts w:eastAsia="Century Schoolbook"/>
          <w:color w:val="000000"/>
          <w:sz w:val="28"/>
          <w:szCs w:val="28"/>
        </w:rPr>
      </w:pPr>
    </w:p>
    <w:p w:rsidR="009F6EF7" w:rsidRPr="00612727" w:rsidRDefault="009F6EF7" w:rsidP="00063661">
      <w:pPr>
        <w:pStyle w:val="c36"/>
        <w:spacing w:before="0" w:beforeAutospacing="0" w:after="0" w:afterAutospacing="0"/>
        <w:rPr>
          <w:rStyle w:val="c21"/>
          <w:rFonts w:eastAsia="Century Schoolbook"/>
          <w:color w:val="000000"/>
          <w:sz w:val="28"/>
          <w:szCs w:val="28"/>
        </w:rPr>
      </w:pPr>
    </w:p>
    <w:p w:rsidR="00382004" w:rsidRDefault="00382004" w:rsidP="00382004">
      <w:pPr>
        <w:pStyle w:val="ac"/>
        <w:ind w:left="928"/>
        <w:rPr>
          <w:b/>
          <w:sz w:val="28"/>
          <w:szCs w:val="28"/>
        </w:rPr>
      </w:pPr>
    </w:p>
    <w:p w:rsidR="00382004" w:rsidRDefault="00382004" w:rsidP="00382004">
      <w:pPr>
        <w:pStyle w:val="ac"/>
        <w:ind w:left="928"/>
        <w:rPr>
          <w:b/>
          <w:sz w:val="28"/>
          <w:szCs w:val="28"/>
        </w:rPr>
      </w:pPr>
    </w:p>
    <w:p w:rsidR="00F23829" w:rsidRDefault="00F23829" w:rsidP="009655C5">
      <w:pPr>
        <w:rPr>
          <w:b/>
          <w:sz w:val="28"/>
          <w:szCs w:val="28"/>
        </w:rPr>
      </w:pPr>
    </w:p>
    <w:p w:rsidR="009F6EF7" w:rsidRDefault="009F6EF7" w:rsidP="009655C5">
      <w:pPr>
        <w:rPr>
          <w:b/>
          <w:sz w:val="28"/>
          <w:szCs w:val="28"/>
        </w:rPr>
      </w:pPr>
    </w:p>
    <w:p w:rsidR="009F6EF7" w:rsidRDefault="009F6EF7" w:rsidP="009655C5">
      <w:pPr>
        <w:rPr>
          <w:b/>
          <w:sz w:val="28"/>
          <w:szCs w:val="28"/>
        </w:rPr>
      </w:pPr>
    </w:p>
    <w:p w:rsidR="009F6EF7" w:rsidRDefault="009F6EF7" w:rsidP="009655C5">
      <w:pPr>
        <w:rPr>
          <w:b/>
          <w:sz w:val="28"/>
          <w:szCs w:val="28"/>
        </w:rPr>
      </w:pPr>
    </w:p>
    <w:p w:rsidR="009F6EF7" w:rsidRDefault="009F6EF7" w:rsidP="009655C5">
      <w:pPr>
        <w:rPr>
          <w:b/>
          <w:sz w:val="28"/>
          <w:szCs w:val="28"/>
        </w:rPr>
      </w:pPr>
    </w:p>
    <w:p w:rsidR="009F6EF7" w:rsidRDefault="009F6EF7" w:rsidP="009655C5">
      <w:pPr>
        <w:rPr>
          <w:b/>
          <w:sz w:val="28"/>
          <w:szCs w:val="28"/>
        </w:rPr>
      </w:pPr>
    </w:p>
    <w:p w:rsidR="009F6EF7" w:rsidRDefault="009F6EF7" w:rsidP="009655C5">
      <w:pPr>
        <w:rPr>
          <w:b/>
          <w:sz w:val="28"/>
          <w:szCs w:val="28"/>
        </w:rPr>
      </w:pPr>
    </w:p>
    <w:p w:rsidR="009F6EF7" w:rsidRDefault="009F6EF7" w:rsidP="009655C5">
      <w:pPr>
        <w:rPr>
          <w:b/>
          <w:sz w:val="28"/>
          <w:szCs w:val="28"/>
        </w:rPr>
      </w:pPr>
    </w:p>
    <w:p w:rsidR="009F6EF7" w:rsidRDefault="009F6EF7" w:rsidP="009655C5">
      <w:pPr>
        <w:rPr>
          <w:b/>
          <w:sz w:val="28"/>
          <w:szCs w:val="28"/>
        </w:rPr>
      </w:pPr>
    </w:p>
    <w:p w:rsidR="009F6EF7" w:rsidRDefault="009F6EF7" w:rsidP="009655C5">
      <w:pPr>
        <w:rPr>
          <w:b/>
          <w:sz w:val="28"/>
          <w:szCs w:val="28"/>
        </w:rPr>
      </w:pPr>
    </w:p>
    <w:p w:rsidR="009F6EF7" w:rsidRDefault="009F6EF7" w:rsidP="009655C5">
      <w:pPr>
        <w:rPr>
          <w:b/>
          <w:sz w:val="28"/>
          <w:szCs w:val="28"/>
        </w:rPr>
      </w:pPr>
    </w:p>
    <w:p w:rsidR="009F6EF7" w:rsidRPr="009655C5" w:rsidRDefault="009F6EF7" w:rsidP="009655C5">
      <w:pPr>
        <w:rPr>
          <w:b/>
          <w:sz w:val="28"/>
          <w:szCs w:val="28"/>
        </w:rPr>
      </w:pPr>
    </w:p>
    <w:sectPr w:rsidR="009F6EF7" w:rsidRPr="009655C5" w:rsidSect="00F40FC3">
      <w:pgSz w:w="11906" w:h="16838"/>
      <w:pgMar w:top="1135" w:right="849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694" w:rsidRDefault="005B4694" w:rsidP="00A213A0">
      <w:r>
        <w:separator/>
      </w:r>
    </w:p>
  </w:endnote>
  <w:endnote w:type="continuationSeparator" w:id="1">
    <w:p w:rsidR="005B4694" w:rsidRDefault="005B4694" w:rsidP="00A21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694" w:rsidRDefault="005B4694" w:rsidP="00A213A0">
      <w:r>
        <w:separator/>
      </w:r>
    </w:p>
  </w:footnote>
  <w:footnote w:type="continuationSeparator" w:id="1">
    <w:p w:rsidR="005B4694" w:rsidRDefault="005B4694" w:rsidP="00A213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36DA5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4"/>
    <w:multiLevelType w:val="singleLevel"/>
    <w:tmpl w:val="00000004"/>
    <w:name w:val="WW8Num3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000008"/>
    <w:multiLevelType w:val="singleLevel"/>
    <w:tmpl w:val="00000008"/>
    <w:name w:val="WW8Num7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>
    <w:nsid w:val="014F74B6"/>
    <w:multiLevelType w:val="multilevel"/>
    <w:tmpl w:val="76C29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3B67CD8"/>
    <w:multiLevelType w:val="multilevel"/>
    <w:tmpl w:val="9050E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4A60564"/>
    <w:multiLevelType w:val="hybridMultilevel"/>
    <w:tmpl w:val="71CC0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53B4D7F"/>
    <w:multiLevelType w:val="multilevel"/>
    <w:tmpl w:val="A816F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266A9A"/>
    <w:multiLevelType w:val="hybridMultilevel"/>
    <w:tmpl w:val="37087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4D7AC0"/>
    <w:multiLevelType w:val="multilevel"/>
    <w:tmpl w:val="F90E3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1162E1B"/>
    <w:multiLevelType w:val="multilevel"/>
    <w:tmpl w:val="13D08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2EB07B4"/>
    <w:multiLevelType w:val="hybridMultilevel"/>
    <w:tmpl w:val="C06ED750"/>
    <w:lvl w:ilvl="0" w:tplc="3176DBA4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4">
    <w:nsid w:val="194C40E8"/>
    <w:multiLevelType w:val="hybridMultilevel"/>
    <w:tmpl w:val="AE6026E6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9824AE4"/>
    <w:multiLevelType w:val="multilevel"/>
    <w:tmpl w:val="BA04C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99472F3"/>
    <w:multiLevelType w:val="multilevel"/>
    <w:tmpl w:val="4D787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B2057AE"/>
    <w:multiLevelType w:val="multilevel"/>
    <w:tmpl w:val="E3CC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37035A7"/>
    <w:multiLevelType w:val="multilevel"/>
    <w:tmpl w:val="F926E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A165514"/>
    <w:multiLevelType w:val="multilevel"/>
    <w:tmpl w:val="4C64F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FD016F"/>
    <w:multiLevelType w:val="multilevel"/>
    <w:tmpl w:val="5900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480E3A"/>
    <w:multiLevelType w:val="multilevel"/>
    <w:tmpl w:val="EE968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532DA3"/>
    <w:multiLevelType w:val="multilevel"/>
    <w:tmpl w:val="2600285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E773CC"/>
    <w:multiLevelType w:val="multilevel"/>
    <w:tmpl w:val="4BB0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F83F17"/>
    <w:multiLevelType w:val="multilevel"/>
    <w:tmpl w:val="4D8C41B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6E642F"/>
    <w:multiLevelType w:val="multilevel"/>
    <w:tmpl w:val="7240A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955481"/>
    <w:multiLevelType w:val="multilevel"/>
    <w:tmpl w:val="36E0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8B5574"/>
    <w:multiLevelType w:val="hybridMultilevel"/>
    <w:tmpl w:val="F33E5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0D66FD"/>
    <w:multiLevelType w:val="hybridMultilevel"/>
    <w:tmpl w:val="931E8D76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72A22D5"/>
    <w:multiLevelType w:val="multilevel"/>
    <w:tmpl w:val="E5F69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E9091C"/>
    <w:multiLevelType w:val="multilevel"/>
    <w:tmpl w:val="53E4D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C801CC"/>
    <w:multiLevelType w:val="multilevel"/>
    <w:tmpl w:val="5AEC7AE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E35F6C"/>
    <w:multiLevelType w:val="multilevel"/>
    <w:tmpl w:val="0B5E5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B33B81"/>
    <w:multiLevelType w:val="multilevel"/>
    <w:tmpl w:val="2CE6B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33"/>
  </w:num>
  <w:num w:numId="3">
    <w:abstractNumId w:val="7"/>
  </w:num>
  <w:num w:numId="4">
    <w:abstractNumId w:val="6"/>
  </w:num>
  <w:num w:numId="5">
    <w:abstractNumId w:val="31"/>
  </w:num>
  <w:num w:numId="6">
    <w:abstractNumId w:val="17"/>
  </w:num>
  <w:num w:numId="7">
    <w:abstractNumId w:val="18"/>
  </w:num>
  <w:num w:numId="8">
    <w:abstractNumId w:val="16"/>
  </w:num>
  <w:num w:numId="9">
    <w:abstractNumId w:val="34"/>
  </w:num>
  <w:num w:numId="10">
    <w:abstractNumId w:val="27"/>
  </w:num>
  <w:num w:numId="11">
    <w:abstractNumId w:val="35"/>
  </w:num>
  <w:num w:numId="12">
    <w:abstractNumId w:val="12"/>
  </w:num>
  <w:num w:numId="13">
    <w:abstractNumId w:val="24"/>
  </w:num>
  <w:num w:numId="14">
    <w:abstractNumId w:val="32"/>
  </w:num>
  <w:num w:numId="15">
    <w:abstractNumId w:val="11"/>
  </w:num>
  <w:num w:numId="16">
    <w:abstractNumId w:val="9"/>
  </w:num>
  <w:num w:numId="17">
    <w:abstractNumId w:val="15"/>
  </w:num>
  <w:num w:numId="18">
    <w:abstractNumId w:val="19"/>
  </w:num>
  <w:num w:numId="19">
    <w:abstractNumId w:val="21"/>
  </w:num>
  <w:num w:numId="20">
    <w:abstractNumId w:val="20"/>
  </w:num>
  <w:num w:numId="21">
    <w:abstractNumId w:val="28"/>
  </w:num>
  <w:num w:numId="22">
    <w:abstractNumId w:val="29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Arial" w:hAnsi="Arial" w:cs="Arial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5">
    <w:abstractNumId w:val="23"/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3"/>
  </w:num>
  <w:num w:numId="30">
    <w:abstractNumId w:val="1"/>
  </w:num>
  <w:num w:numId="31">
    <w:abstractNumId w:val="13"/>
  </w:num>
  <w:num w:numId="32">
    <w:abstractNumId w:val="10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2ECB"/>
    <w:rsid w:val="00004B0F"/>
    <w:rsid w:val="00010CE0"/>
    <w:rsid w:val="00010FC0"/>
    <w:rsid w:val="00017655"/>
    <w:rsid w:val="00021D05"/>
    <w:rsid w:val="00033F3C"/>
    <w:rsid w:val="00041D6A"/>
    <w:rsid w:val="00044F74"/>
    <w:rsid w:val="00047C96"/>
    <w:rsid w:val="00051F75"/>
    <w:rsid w:val="00055861"/>
    <w:rsid w:val="00055C59"/>
    <w:rsid w:val="00057A28"/>
    <w:rsid w:val="00063661"/>
    <w:rsid w:val="00064E13"/>
    <w:rsid w:val="00073A67"/>
    <w:rsid w:val="00080520"/>
    <w:rsid w:val="0008216F"/>
    <w:rsid w:val="00086A6C"/>
    <w:rsid w:val="000940E9"/>
    <w:rsid w:val="000B59CE"/>
    <w:rsid w:val="000B5CF4"/>
    <w:rsid w:val="000C0395"/>
    <w:rsid w:val="000C0CF9"/>
    <w:rsid w:val="000C2D08"/>
    <w:rsid w:val="000D13E6"/>
    <w:rsid w:val="000E1298"/>
    <w:rsid w:val="000F286B"/>
    <w:rsid w:val="00102899"/>
    <w:rsid w:val="00113C1D"/>
    <w:rsid w:val="00116862"/>
    <w:rsid w:val="00117A91"/>
    <w:rsid w:val="0014189C"/>
    <w:rsid w:val="00150414"/>
    <w:rsid w:val="00150633"/>
    <w:rsid w:val="00162587"/>
    <w:rsid w:val="001641BB"/>
    <w:rsid w:val="00172FC3"/>
    <w:rsid w:val="0017519F"/>
    <w:rsid w:val="001754C3"/>
    <w:rsid w:val="0018222D"/>
    <w:rsid w:val="001828C6"/>
    <w:rsid w:val="001A3B53"/>
    <w:rsid w:val="001A66BB"/>
    <w:rsid w:val="001C091C"/>
    <w:rsid w:val="001C2080"/>
    <w:rsid w:val="001C58CA"/>
    <w:rsid w:val="001D3B59"/>
    <w:rsid w:val="001D6A51"/>
    <w:rsid w:val="001E0E37"/>
    <w:rsid w:val="002018F6"/>
    <w:rsid w:val="0022794F"/>
    <w:rsid w:val="00230C88"/>
    <w:rsid w:val="002320C2"/>
    <w:rsid w:val="002342C0"/>
    <w:rsid w:val="00235E1A"/>
    <w:rsid w:val="00241498"/>
    <w:rsid w:val="00267A87"/>
    <w:rsid w:val="002726E3"/>
    <w:rsid w:val="00277201"/>
    <w:rsid w:val="00280AC6"/>
    <w:rsid w:val="00284E9C"/>
    <w:rsid w:val="002855EF"/>
    <w:rsid w:val="00290D87"/>
    <w:rsid w:val="00291099"/>
    <w:rsid w:val="00292E02"/>
    <w:rsid w:val="002A4919"/>
    <w:rsid w:val="002A4E3B"/>
    <w:rsid w:val="002B0011"/>
    <w:rsid w:val="002B210C"/>
    <w:rsid w:val="002B4569"/>
    <w:rsid w:val="002B69B0"/>
    <w:rsid w:val="002B7A07"/>
    <w:rsid w:val="002C2AB8"/>
    <w:rsid w:val="002D274B"/>
    <w:rsid w:val="002D323E"/>
    <w:rsid w:val="002E43D6"/>
    <w:rsid w:val="002F75CE"/>
    <w:rsid w:val="00302B04"/>
    <w:rsid w:val="00303834"/>
    <w:rsid w:val="00305F94"/>
    <w:rsid w:val="00320405"/>
    <w:rsid w:val="00346F20"/>
    <w:rsid w:val="003473DE"/>
    <w:rsid w:val="00347A06"/>
    <w:rsid w:val="00350A2B"/>
    <w:rsid w:val="00351BFD"/>
    <w:rsid w:val="00363601"/>
    <w:rsid w:val="00371B35"/>
    <w:rsid w:val="0037289B"/>
    <w:rsid w:val="003812C0"/>
    <w:rsid w:val="00382004"/>
    <w:rsid w:val="00390D55"/>
    <w:rsid w:val="00395481"/>
    <w:rsid w:val="003A2ECB"/>
    <w:rsid w:val="003A31D3"/>
    <w:rsid w:val="003A364F"/>
    <w:rsid w:val="003A500A"/>
    <w:rsid w:val="003B1B42"/>
    <w:rsid w:val="003C0F19"/>
    <w:rsid w:val="003C1419"/>
    <w:rsid w:val="003F4BCC"/>
    <w:rsid w:val="003F59AB"/>
    <w:rsid w:val="00401FC3"/>
    <w:rsid w:val="004042C2"/>
    <w:rsid w:val="00404C4A"/>
    <w:rsid w:val="00406533"/>
    <w:rsid w:val="00407BC0"/>
    <w:rsid w:val="004201B8"/>
    <w:rsid w:val="004251FD"/>
    <w:rsid w:val="00430B0F"/>
    <w:rsid w:val="00440C20"/>
    <w:rsid w:val="00445713"/>
    <w:rsid w:val="0044788D"/>
    <w:rsid w:val="00453EEE"/>
    <w:rsid w:val="00464FC4"/>
    <w:rsid w:val="00466E91"/>
    <w:rsid w:val="004722FB"/>
    <w:rsid w:val="004735E2"/>
    <w:rsid w:val="00477491"/>
    <w:rsid w:val="00480C7D"/>
    <w:rsid w:val="00480E00"/>
    <w:rsid w:val="00486DCD"/>
    <w:rsid w:val="00493D66"/>
    <w:rsid w:val="0049457F"/>
    <w:rsid w:val="00495FE4"/>
    <w:rsid w:val="004A17EA"/>
    <w:rsid w:val="004A731F"/>
    <w:rsid w:val="004E22C4"/>
    <w:rsid w:val="004F5F09"/>
    <w:rsid w:val="00504C0E"/>
    <w:rsid w:val="00515009"/>
    <w:rsid w:val="00516C86"/>
    <w:rsid w:val="00535C50"/>
    <w:rsid w:val="00540AEA"/>
    <w:rsid w:val="00544E25"/>
    <w:rsid w:val="00547545"/>
    <w:rsid w:val="00552A7A"/>
    <w:rsid w:val="00555EDB"/>
    <w:rsid w:val="00557CD6"/>
    <w:rsid w:val="0058531F"/>
    <w:rsid w:val="00585B47"/>
    <w:rsid w:val="005864B4"/>
    <w:rsid w:val="00592EE5"/>
    <w:rsid w:val="005954B5"/>
    <w:rsid w:val="005B4694"/>
    <w:rsid w:val="005B5C3E"/>
    <w:rsid w:val="005C2291"/>
    <w:rsid w:val="005C2E86"/>
    <w:rsid w:val="005E4021"/>
    <w:rsid w:val="005E63C9"/>
    <w:rsid w:val="005F0AAD"/>
    <w:rsid w:val="005F2714"/>
    <w:rsid w:val="005F3407"/>
    <w:rsid w:val="005F36FB"/>
    <w:rsid w:val="00630248"/>
    <w:rsid w:val="00634F55"/>
    <w:rsid w:val="00637684"/>
    <w:rsid w:val="00642DF8"/>
    <w:rsid w:val="0064700F"/>
    <w:rsid w:val="006502F9"/>
    <w:rsid w:val="00654E58"/>
    <w:rsid w:val="00667FAA"/>
    <w:rsid w:val="00670647"/>
    <w:rsid w:val="00675A1F"/>
    <w:rsid w:val="0068540C"/>
    <w:rsid w:val="00696539"/>
    <w:rsid w:val="006A453D"/>
    <w:rsid w:val="006A6AE3"/>
    <w:rsid w:val="006F00C0"/>
    <w:rsid w:val="007002A3"/>
    <w:rsid w:val="00707FA9"/>
    <w:rsid w:val="00717E8A"/>
    <w:rsid w:val="00752C78"/>
    <w:rsid w:val="0075347E"/>
    <w:rsid w:val="00756FC8"/>
    <w:rsid w:val="00763E65"/>
    <w:rsid w:val="0077575C"/>
    <w:rsid w:val="00787826"/>
    <w:rsid w:val="00792C26"/>
    <w:rsid w:val="007A2408"/>
    <w:rsid w:val="007A74E5"/>
    <w:rsid w:val="007B18C2"/>
    <w:rsid w:val="007B6DB6"/>
    <w:rsid w:val="007C05C9"/>
    <w:rsid w:val="007D53F1"/>
    <w:rsid w:val="007D6353"/>
    <w:rsid w:val="007E0146"/>
    <w:rsid w:val="007F65A1"/>
    <w:rsid w:val="00814598"/>
    <w:rsid w:val="00825A65"/>
    <w:rsid w:val="00830F3E"/>
    <w:rsid w:val="00833688"/>
    <w:rsid w:val="00847661"/>
    <w:rsid w:val="00856188"/>
    <w:rsid w:val="00857CB4"/>
    <w:rsid w:val="00860C66"/>
    <w:rsid w:val="00874661"/>
    <w:rsid w:val="008748BF"/>
    <w:rsid w:val="00874B8C"/>
    <w:rsid w:val="008833D4"/>
    <w:rsid w:val="008841FE"/>
    <w:rsid w:val="00897027"/>
    <w:rsid w:val="008A5891"/>
    <w:rsid w:val="008C797C"/>
    <w:rsid w:val="008D4D55"/>
    <w:rsid w:val="008E0D5D"/>
    <w:rsid w:val="008E62B0"/>
    <w:rsid w:val="008F02CC"/>
    <w:rsid w:val="008F4CF0"/>
    <w:rsid w:val="009038A4"/>
    <w:rsid w:val="009059AC"/>
    <w:rsid w:val="00913F63"/>
    <w:rsid w:val="00915040"/>
    <w:rsid w:val="009161D7"/>
    <w:rsid w:val="00923D67"/>
    <w:rsid w:val="00923E34"/>
    <w:rsid w:val="0092407B"/>
    <w:rsid w:val="00943F4B"/>
    <w:rsid w:val="0094785D"/>
    <w:rsid w:val="00953382"/>
    <w:rsid w:val="00957689"/>
    <w:rsid w:val="009655C5"/>
    <w:rsid w:val="00975940"/>
    <w:rsid w:val="0097611B"/>
    <w:rsid w:val="009815DF"/>
    <w:rsid w:val="00981D08"/>
    <w:rsid w:val="0098417A"/>
    <w:rsid w:val="00993016"/>
    <w:rsid w:val="00995DE7"/>
    <w:rsid w:val="009A05E6"/>
    <w:rsid w:val="009A0AB7"/>
    <w:rsid w:val="009B0F58"/>
    <w:rsid w:val="009B4505"/>
    <w:rsid w:val="009B7779"/>
    <w:rsid w:val="009B7DC1"/>
    <w:rsid w:val="009D01E1"/>
    <w:rsid w:val="009D08AF"/>
    <w:rsid w:val="009D3AD4"/>
    <w:rsid w:val="009F6EF7"/>
    <w:rsid w:val="00A04F07"/>
    <w:rsid w:val="00A05CC8"/>
    <w:rsid w:val="00A137E0"/>
    <w:rsid w:val="00A213A0"/>
    <w:rsid w:val="00A213BB"/>
    <w:rsid w:val="00A25672"/>
    <w:rsid w:val="00A25C37"/>
    <w:rsid w:val="00A32FCC"/>
    <w:rsid w:val="00A33CCE"/>
    <w:rsid w:val="00A34310"/>
    <w:rsid w:val="00A47058"/>
    <w:rsid w:val="00A56649"/>
    <w:rsid w:val="00A61758"/>
    <w:rsid w:val="00A618E4"/>
    <w:rsid w:val="00A635E1"/>
    <w:rsid w:val="00A6493C"/>
    <w:rsid w:val="00A66867"/>
    <w:rsid w:val="00A7485E"/>
    <w:rsid w:val="00A76123"/>
    <w:rsid w:val="00A8204A"/>
    <w:rsid w:val="00A83235"/>
    <w:rsid w:val="00A86218"/>
    <w:rsid w:val="00A9597E"/>
    <w:rsid w:val="00AA280E"/>
    <w:rsid w:val="00AD5A56"/>
    <w:rsid w:val="00AD7031"/>
    <w:rsid w:val="00AE005D"/>
    <w:rsid w:val="00AE1538"/>
    <w:rsid w:val="00AF2497"/>
    <w:rsid w:val="00B0147A"/>
    <w:rsid w:val="00B01B3E"/>
    <w:rsid w:val="00B12430"/>
    <w:rsid w:val="00B21596"/>
    <w:rsid w:val="00B24AA5"/>
    <w:rsid w:val="00B25925"/>
    <w:rsid w:val="00B26E88"/>
    <w:rsid w:val="00B353E8"/>
    <w:rsid w:val="00B44985"/>
    <w:rsid w:val="00B62634"/>
    <w:rsid w:val="00B76F35"/>
    <w:rsid w:val="00BA1C1C"/>
    <w:rsid w:val="00BA6628"/>
    <w:rsid w:val="00BB3AF8"/>
    <w:rsid w:val="00BC1ABD"/>
    <w:rsid w:val="00BD20AA"/>
    <w:rsid w:val="00BD24A0"/>
    <w:rsid w:val="00BD3A9D"/>
    <w:rsid w:val="00BD548F"/>
    <w:rsid w:val="00BE19EC"/>
    <w:rsid w:val="00BE52CC"/>
    <w:rsid w:val="00C022FB"/>
    <w:rsid w:val="00C0314B"/>
    <w:rsid w:val="00C0415F"/>
    <w:rsid w:val="00C06E6B"/>
    <w:rsid w:val="00C12919"/>
    <w:rsid w:val="00C23817"/>
    <w:rsid w:val="00C27900"/>
    <w:rsid w:val="00C319EA"/>
    <w:rsid w:val="00C33D38"/>
    <w:rsid w:val="00C36B62"/>
    <w:rsid w:val="00C457D0"/>
    <w:rsid w:val="00C504BB"/>
    <w:rsid w:val="00C5602A"/>
    <w:rsid w:val="00C66C3A"/>
    <w:rsid w:val="00C706D2"/>
    <w:rsid w:val="00C70AE1"/>
    <w:rsid w:val="00C7476E"/>
    <w:rsid w:val="00C74EFB"/>
    <w:rsid w:val="00C82256"/>
    <w:rsid w:val="00C848BB"/>
    <w:rsid w:val="00C91C2E"/>
    <w:rsid w:val="00C939A2"/>
    <w:rsid w:val="00C97550"/>
    <w:rsid w:val="00CA747C"/>
    <w:rsid w:val="00CB20DA"/>
    <w:rsid w:val="00CC1833"/>
    <w:rsid w:val="00CC4E8E"/>
    <w:rsid w:val="00CD17A7"/>
    <w:rsid w:val="00CD413E"/>
    <w:rsid w:val="00CE2DDC"/>
    <w:rsid w:val="00CF0D0E"/>
    <w:rsid w:val="00CF44AE"/>
    <w:rsid w:val="00D101E1"/>
    <w:rsid w:val="00D11BB9"/>
    <w:rsid w:val="00D11C05"/>
    <w:rsid w:val="00D13140"/>
    <w:rsid w:val="00D21B2D"/>
    <w:rsid w:val="00D23F18"/>
    <w:rsid w:val="00D65E0F"/>
    <w:rsid w:val="00D72B88"/>
    <w:rsid w:val="00D7746D"/>
    <w:rsid w:val="00D86422"/>
    <w:rsid w:val="00D879B9"/>
    <w:rsid w:val="00D879C8"/>
    <w:rsid w:val="00D919B8"/>
    <w:rsid w:val="00D95FF9"/>
    <w:rsid w:val="00D97F34"/>
    <w:rsid w:val="00DA7358"/>
    <w:rsid w:val="00DB2252"/>
    <w:rsid w:val="00DC1619"/>
    <w:rsid w:val="00DD4644"/>
    <w:rsid w:val="00DE3482"/>
    <w:rsid w:val="00DE630E"/>
    <w:rsid w:val="00DE7567"/>
    <w:rsid w:val="00DE7C89"/>
    <w:rsid w:val="00DF4E73"/>
    <w:rsid w:val="00E11FAA"/>
    <w:rsid w:val="00E31C2F"/>
    <w:rsid w:val="00E369EC"/>
    <w:rsid w:val="00E538F6"/>
    <w:rsid w:val="00E553E3"/>
    <w:rsid w:val="00E56191"/>
    <w:rsid w:val="00E57E23"/>
    <w:rsid w:val="00E60630"/>
    <w:rsid w:val="00E61882"/>
    <w:rsid w:val="00E92E79"/>
    <w:rsid w:val="00E931B7"/>
    <w:rsid w:val="00E938C0"/>
    <w:rsid w:val="00EA6BA5"/>
    <w:rsid w:val="00EB2C0A"/>
    <w:rsid w:val="00EB4337"/>
    <w:rsid w:val="00EC0E7C"/>
    <w:rsid w:val="00ED1EC4"/>
    <w:rsid w:val="00EE1D40"/>
    <w:rsid w:val="00EE4F3F"/>
    <w:rsid w:val="00EF73EB"/>
    <w:rsid w:val="00EF77A6"/>
    <w:rsid w:val="00F0023E"/>
    <w:rsid w:val="00F048C2"/>
    <w:rsid w:val="00F0606D"/>
    <w:rsid w:val="00F20116"/>
    <w:rsid w:val="00F208BA"/>
    <w:rsid w:val="00F23569"/>
    <w:rsid w:val="00F23829"/>
    <w:rsid w:val="00F24D7A"/>
    <w:rsid w:val="00F30B67"/>
    <w:rsid w:val="00F40FC3"/>
    <w:rsid w:val="00F50480"/>
    <w:rsid w:val="00F50569"/>
    <w:rsid w:val="00F54E07"/>
    <w:rsid w:val="00F719C5"/>
    <w:rsid w:val="00F734A4"/>
    <w:rsid w:val="00F76233"/>
    <w:rsid w:val="00F76678"/>
    <w:rsid w:val="00F84C75"/>
    <w:rsid w:val="00F9380A"/>
    <w:rsid w:val="00F97FE7"/>
    <w:rsid w:val="00FC79C5"/>
    <w:rsid w:val="00FD1DA7"/>
    <w:rsid w:val="00FD6892"/>
    <w:rsid w:val="00FE67F6"/>
    <w:rsid w:val="00FF5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6B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8200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382004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6502F9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paragraph" w:styleId="4">
    <w:name w:val="heading 4"/>
    <w:basedOn w:val="a"/>
    <w:next w:val="a"/>
    <w:link w:val="40"/>
    <w:qFormat/>
    <w:rsid w:val="009B77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382004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qFormat/>
    <w:rsid w:val="009B777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nhideWhenUsed/>
    <w:qFormat/>
    <w:rsid w:val="00382004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38200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2E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semiHidden/>
    <w:rsid w:val="00495FE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sonormalcxspmiddle">
    <w:name w:val="msonormalcxspmiddle"/>
    <w:basedOn w:val="a"/>
    <w:rsid w:val="00A61758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6502F9"/>
    <w:rPr>
      <w:b/>
      <w:i/>
      <w:sz w:val="18"/>
    </w:rPr>
  </w:style>
  <w:style w:type="paragraph" w:styleId="a6">
    <w:name w:val="Balloon Text"/>
    <w:basedOn w:val="a"/>
    <w:link w:val="a7"/>
    <w:rsid w:val="00860C66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860C6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A213A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213A0"/>
    <w:rPr>
      <w:sz w:val="24"/>
      <w:szCs w:val="24"/>
    </w:rPr>
  </w:style>
  <w:style w:type="paragraph" w:styleId="aa">
    <w:name w:val="footer"/>
    <w:basedOn w:val="a"/>
    <w:link w:val="ab"/>
    <w:rsid w:val="00A213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213A0"/>
    <w:rPr>
      <w:sz w:val="24"/>
      <w:szCs w:val="24"/>
    </w:rPr>
  </w:style>
  <w:style w:type="paragraph" w:styleId="ac">
    <w:name w:val="List Paragraph"/>
    <w:basedOn w:val="a"/>
    <w:uiPriority w:val="34"/>
    <w:qFormat/>
    <w:rsid w:val="0063768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82004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382004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382004"/>
    <w:rPr>
      <w:rFonts w:ascii="Cambria" w:hAnsi="Cambria"/>
      <w:color w:val="243F60"/>
    </w:rPr>
  </w:style>
  <w:style w:type="character" w:customStyle="1" w:styleId="70">
    <w:name w:val="Заголовок 7 Знак"/>
    <w:basedOn w:val="a0"/>
    <w:link w:val="7"/>
    <w:rsid w:val="0038200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90">
    <w:name w:val="Заголовок 9 Знак"/>
    <w:basedOn w:val="a0"/>
    <w:link w:val="9"/>
    <w:semiHidden/>
    <w:rsid w:val="00382004"/>
    <w:rPr>
      <w:rFonts w:ascii="Arial" w:hAnsi="Arial" w:cs="Arial"/>
      <w:sz w:val="22"/>
      <w:szCs w:val="22"/>
    </w:rPr>
  </w:style>
  <w:style w:type="character" w:customStyle="1" w:styleId="ad">
    <w:name w:val="Основной текст_"/>
    <w:basedOn w:val="a0"/>
    <w:link w:val="11"/>
    <w:rsid w:val="00382004"/>
    <w:rPr>
      <w:shd w:val="clear" w:color="auto" w:fill="FFFFFF"/>
    </w:rPr>
  </w:style>
  <w:style w:type="paragraph" w:customStyle="1" w:styleId="11">
    <w:name w:val="Основной текст1"/>
    <w:basedOn w:val="a"/>
    <w:link w:val="ad"/>
    <w:rsid w:val="00382004"/>
    <w:pPr>
      <w:shd w:val="clear" w:color="auto" w:fill="FFFFFF"/>
      <w:spacing w:before="180" w:line="238" w:lineRule="exact"/>
      <w:jc w:val="both"/>
    </w:pPr>
    <w:rPr>
      <w:sz w:val="20"/>
      <w:szCs w:val="20"/>
    </w:rPr>
  </w:style>
  <w:style w:type="character" w:customStyle="1" w:styleId="9pt">
    <w:name w:val="Основной текст + 9 pt"/>
    <w:aliases w:val="Полужирный"/>
    <w:basedOn w:val="ad"/>
    <w:rsid w:val="00382004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rsid w:val="00382004"/>
    <w:pPr>
      <w:shd w:val="clear" w:color="auto" w:fill="FFFFFF"/>
      <w:spacing w:before="180" w:line="238" w:lineRule="exact"/>
      <w:jc w:val="both"/>
    </w:pPr>
    <w:rPr>
      <w:color w:val="000000"/>
      <w:sz w:val="22"/>
      <w:szCs w:val="22"/>
    </w:rPr>
  </w:style>
  <w:style w:type="paragraph" w:styleId="ae">
    <w:name w:val="Normal (Web)"/>
    <w:basedOn w:val="a"/>
    <w:rsid w:val="00382004"/>
    <w:pPr>
      <w:spacing w:before="100" w:beforeAutospacing="1" w:after="119"/>
    </w:pPr>
  </w:style>
  <w:style w:type="character" w:customStyle="1" w:styleId="apple-converted-space">
    <w:name w:val="apple-converted-space"/>
    <w:basedOn w:val="a0"/>
    <w:rsid w:val="00382004"/>
  </w:style>
  <w:style w:type="character" w:styleId="af">
    <w:name w:val="Strong"/>
    <w:basedOn w:val="a0"/>
    <w:qFormat/>
    <w:rsid w:val="00382004"/>
    <w:rPr>
      <w:b/>
      <w:bCs/>
    </w:rPr>
  </w:style>
  <w:style w:type="character" w:styleId="af0">
    <w:name w:val="Emphasis"/>
    <w:basedOn w:val="a0"/>
    <w:qFormat/>
    <w:rsid w:val="00382004"/>
    <w:rPr>
      <w:i/>
      <w:iCs/>
    </w:rPr>
  </w:style>
  <w:style w:type="paragraph" w:styleId="af1">
    <w:name w:val="Body Text"/>
    <w:basedOn w:val="a"/>
    <w:link w:val="af2"/>
    <w:rsid w:val="00382004"/>
    <w:pPr>
      <w:widowControl w:val="0"/>
      <w:suppressAutoHyphens/>
      <w:spacing w:after="120"/>
    </w:pPr>
    <w:rPr>
      <w:rFonts w:eastAsia="Arial Unicode MS" w:cs="Tahoma"/>
      <w:color w:val="000000"/>
      <w:lang w:val="en-US" w:eastAsia="en-US" w:bidi="en-US"/>
    </w:rPr>
  </w:style>
  <w:style w:type="character" w:customStyle="1" w:styleId="af2">
    <w:name w:val="Основной текст Знак"/>
    <w:basedOn w:val="a0"/>
    <w:link w:val="af1"/>
    <w:rsid w:val="00382004"/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31">
    <w:name w:val="Основной текст3"/>
    <w:basedOn w:val="a"/>
    <w:rsid w:val="00382004"/>
    <w:pPr>
      <w:shd w:val="clear" w:color="auto" w:fill="FFFFFF"/>
      <w:spacing w:before="180" w:line="238" w:lineRule="exact"/>
      <w:jc w:val="both"/>
    </w:pPr>
    <w:rPr>
      <w:color w:val="000000"/>
      <w:sz w:val="22"/>
      <w:szCs w:val="22"/>
    </w:rPr>
  </w:style>
  <w:style w:type="character" w:customStyle="1" w:styleId="85pt">
    <w:name w:val="Основной текст + 8;5 pt"/>
    <w:basedOn w:val="ad"/>
    <w:rsid w:val="00382004"/>
    <w:rPr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paragraph" w:customStyle="1" w:styleId="51">
    <w:name w:val="Основной текст5"/>
    <w:basedOn w:val="a"/>
    <w:rsid w:val="00382004"/>
    <w:pPr>
      <w:shd w:val="clear" w:color="auto" w:fill="FFFFFF"/>
      <w:spacing w:before="180" w:line="238" w:lineRule="exact"/>
      <w:jc w:val="both"/>
    </w:pPr>
    <w:rPr>
      <w:color w:val="000000"/>
      <w:sz w:val="22"/>
      <w:szCs w:val="22"/>
    </w:rPr>
  </w:style>
  <w:style w:type="character" w:customStyle="1" w:styleId="41">
    <w:name w:val="Основной текст4"/>
    <w:basedOn w:val="ad"/>
    <w:rsid w:val="00382004"/>
    <w:rPr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6">
    <w:name w:val="Основной текст26"/>
    <w:basedOn w:val="ad"/>
    <w:rsid w:val="00382004"/>
    <w:rPr>
      <w:shd w:val="clear" w:color="auto" w:fill="FFFFFF"/>
      <w:lang w:bidi="ar-SA"/>
    </w:rPr>
  </w:style>
  <w:style w:type="paragraph" w:customStyle="1" w:styleId="171">
    <w:name w:val="Основной текст171"/>
    <w:basedOn w:val="a"/>
    <w:rsid w:val="00382004"/>
    <w:pPr>
      <w:shd w:val="clear" w:color="auto" w:fill="FFFFFF"/>
      <w:spacing w:before="120" w:line="211" w:lineRule="exact"/>
      <w:jc w:val="both"/>
    </w:pPr>
    <w:rPr>
      <w:sz w:val="20"/>
      <w:szCs w:val="20"/>
      <w:shd w:val="clear" w:color="auto" w:fill="FFFFFF"/>
    </w:rPr>
  </w:style>
  <w:style w:type="character" w:customStyle="1" w:styleId="MicrosoftSansSerif">
    <w:name w:val="Основной текст + Microsoft Sans Serif"/>
    <w:aliases w:val="6,Курсив,Интервал 1 pt,Основной текст (2) + 9,5 pt,Не полужирный,Основной текст (4) + Arial Unicode MS,8,Не курсив,Основной текст (2) + Arial Unicode MS,Основной текст (4) + Полужирный"/>
    <w:basedOn w:val="ad"/>
    <w:rsid w:val="0038200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MicrosoftSansSerif65pt1pt">
    <w:name w:val="Основной текст + Microsoft Sans Serif;6;5 pt;Курсив;Интервал 1 pt"/>
    <w:basedOn w:val="ad"/>
    <w:rsid w:val="00382004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pacing w:val="20"/>
      <w:sz w:val="13"/>
      <w:szCs w:val="13"/>
      <w:shd w:val="clear" w:color="auto" w:fill="FFFFFF"/>
    </w:rPr>
  </w:style>
  <w:style w:type="character" w:customStyle="1" w:styleId="af3">
    <w:name w:val="Основной текст + Курсив"/>
    <w:basedOn w:val="ad"/>
    <w:rsid w:val="0038200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382004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382004"/>
    <w:pPr>
      <w:shd w:val="clear" w:color="auto" w:fill="FFFFFF"/>
      <w:spacing w:line="191" w:lineRule="exact"/>
    </w:pPr>
    <w:rPr>
      <w:rFonts w:ascii="Century Schoolbook" w:eastAsia="Century Schoolbook" w:hAnsi="Century Schoolbook" w:cs="Century Schoolbook"/>
      <w:sz w:val="17"/>
      <w:szCs w:val="17"/>
    </w:rPr>
  </w:style>
  <w:style w:type="character" w:customStyle="1" w:styleId="61">
    <w:name w:val="Основной текст (6)"/>
    <w:basedOn w:val="a0"/>
    <w:rsid w:val="0038200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62">
    <w:name w:val="Основной текст (6) + Не курсив"/>
    <w:basedOn w:val="a0"/>
    <w:rsid w:val="0038200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d"/>
    <w:rsid w:val="0038200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30"/>
      <w:sz w:val="16"/>
      <w:szCs w:val="16"/>
      <w:shd w:val="clear" w:color="auto" w:fill="FFFFFF"/>
      <w:lang w:val="en-US"/>
    </w:rPr>
  </w:style>
  <w:style w:type="character" w:customStyle="1" w:styleId="75pt">
    <w:name w:val="Основной текст + 7;5 pt"/>
    <w:basedOn w:val="ad"/>
    <w:rsid w:val="0038200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41pt">
    <w:name w:val="Основной текст (4) + Интервал 1 pt"/>
    <w:basedOn w:val="42"/>
    <w:rsid w:val="0038200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20"/>
      <w:sz w:val="17"/>
      <w:szCs w:val="17"/>
      <w:shd w:val="clear" w:color="auto" w:fill="FFFFFF"/>
    </w:rPr>
  </w:style>
  <w:style w:type="character" w:customStyle="1" w:styleId="685pt">
    <w:name w:val="Основной текст (6) + 8;5 pt;Не курсив"/>
    <w:basedOn w:val="a0"/>
    <w:rsid w:val="0038200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85pt1pt">
    <w:name w:val="Основной текст + 8;5 pt;Интервал 1 pt"/>
    <w:basedOn w:val="ad"/>
    <w:rsid w:val="0038200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30"/>
      <w:sz w:val="17"/>
      <w:szCs w:val="17"/>
      <w:shd w:val="clear" w:color="auto" w:fill="FFFFFF"/>
    </w:rPr>
  </w:style>
  <w:style w:type="character" w:customStyle="1" w:styleId="685pt1pt">
    <w:name w:val="Основной текст (6) + 8;5 pt;Не курсив;Интервал 1 pt"/>
    <w:basedOn w:val="a0"/>
    <w:rsid w:val="0038200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30"/>
      <w:sz w:val="17"/>
      <w:szCs w:val="17"/>
    </w:rPr>
  </w:style>
  <w:style w:type="character" w:customStyle="1" w:styleId="6MicrosoftSansSerif">
    <w:name w:val="Основной текст (6) + Microsoft Sans Serif;Не курсив"/>
    <w:basedOn w:val="a0"/>
    <w:rsid w:val="00382004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pacing w:val="0"/>
      <w:sz w:val="16"/>
      <w:szCs w:val="16"/>
    </w:rPr>
  </w:style>
  <w:style w:type="paragraph" w:styleId="32">
    <w:name w:val="Body Text Indent 3"/>
    <w:basedOn w:val="a"/>
    <w:link w:val="33"/>
    <w:uiPriority w:val="99"/>
    <w:unhideWhenUsed/>
    <w:rsid w:val="00382004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382004"/>
    <w:rPr>
      <w:rFonts w:asciiTheme="minorHAnsi" w:eastAsiaTheme="minorEastAsia" w:hAnsiTheme="minorHAnsi" w:cstheme="minorBidi"/>
      <w:sz w:val="16"/>
      <w:szCs w:val="16"/>
    </w:rPr>
  </w:style>
  <w:style w:type="paragraph" w:customStyle="1" w:styleId="c15">
    <w:name w:val="c15"/>
    <w:basedOn w:val="a"/>
    <w:rsid w:val="00382004"/>
    <w:pPr>
      <w:spacing w:before="100" w:beforeAutospacing="1" w:after="100" w:afterAutospacing="1"/>
    </w:pPr>
  </w:style>
  <w:style w:type="character" w:customStyle="1" w:styleId="c35">
    <w:name w:val="c35"/>
    <w:basedOn w:val="a0"/>
    <w:rsid w:val="00382004"/>
  </w:style>
  <w:style w:type="character" w:customStyle="1" w:styleId="c8">
    <w:name w:val="c8"/>
    <w:basedOn w:val="a0"/>
    <w:rsid w:val="00382004"/>
  </w:style>
  <w:style w:type="paragraph" w:customStyle="1" w:styleId="c22">
    <w:name w:val="c22"/>
    <w:basedOn w:val="a"/>
    <w:rsid w:val="00382004"/>
    <w:pPr>
      <w:spacing w:before="100" w:beforeAutospacing="1" w:after="100" w:afterAutospacing="1"/>
    </w:pPr>
  </w:style>
  <w:style w:type="character" w:customStyle="1" w:styleId="8Exact">
    <w:name w:val="Основной текст (8) Exact"/>
    <w:basedOn w:val="a0"/>
    <w:link w:val="8"/>
    <w:uiPriority w:val="99"/>
    <w:rsid w:val="00382004"/>
    <w:rPr>
      <w:rFonts w:ascii="Arial Narrow" w:hAnsi="Arial Narrow" w:cs="Arial Narrow"/>
      <w:b/>
      <w:bCs/>
      <w:noProof/>
      <w:sz w:val="42"/>
      <w:szCs w:val="42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382004"/>
    <w:pPr>
      <w:widowControl w:val="0"/>
      <w:shd w:val="clear" w:color="auto" w:fill="FFFFFF"/>
      <w:spacing w:line="240" w:lineRule="atLeast"/>
    </w:pPr>
    <w:rPr>
      <w:rFonts w:ascii="Arial Narrow" w:hAnsi="Arial Narrow" w:cs="Arial Narrow"/>
      <w:b/>
      <w:bCs/>
      <w:noProof/>
      <w:sz w:val="42"/>
      <w:szCs w:val="42"/>
    </w:rPr>
  </w:style>
  <w:style w:type="paragraph" w:styleId="af4">
    <w:name w:val="No Spacing"/>
    <w:qFormat/>
    <w:rsid w:val="00382004"/>
    <w:rPr>
      <w:rFonts w:asciiTheme="minorHAnsi" w:eastAsiaTheme="minorEastAsia" w:hAnsiTheme="minorHAnsi" w:cstheme="minorBidi"/>
      <w:sz w:val="22"/>
      <w:szCs w:val="22"/>
    </w:rPr>
  </w:style>
  <w:style w:type="paragraph" w:customStyle="1" w:styleId="ParagraphStyle">
    <w:name w:val="Paragraph Style"/>
    <w:rsid w:val="00382004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customStyle="1" w:styleId="12">
    <w:name w:val="Абзац списка1"/>
    <w:basedOn w:val="a"/>
    <w:qFormat/>
    <w:rsid w:val="00382004"/>
    <w:pPr>
      <w:ind w:left="720"/>
    </w:pPr>
    <w:rPr>
      <w:lang w:val="en-US" w:eastAsia="en-US"/>
    </w:rPr>
  </w:style>
  <w:style w:type="character" w:customStyle="1" w:styleId="Zag11">
    <w:name w:val="Zag_11"/>
    <w:rsid w:val="00382004"/>
  </w:style>
  <w:style w:type="paragraph" w:customStyle="1" w:styleId="c36">
    <w:name w:val="c36"/>
    <w:basedOn w:val="a"/>
    <w:rsid w:val="00382004"/>
    <w:pPr>
      <w:spacing w:before="100" w:beforeAutospacing="1" w:after="100" w:afterAutospacing="1"/>
    </w:pPr>
  </w:style>
  <w:style w:type="paragraph" w:customStyle="1" w:styleId="c26">
    <w:name w:val="c26"/>
    <w:basedOn w:val="a"/>
    <w:rsid w:val="00382004"/>
    <w:pPr>
      <w:spacing w:before="100" w:beforeAutospacing="1" w:after="100" w:afterAutospacing="1"/>
    </w:pPr>
  </w:style>
  <w:style w:type="character" w:customStyle="1" w:styleId="c21">
    <w:name w:val="c21"/>
    <w:basedOn w:val="a0"/>
    <w:rsid w:val="00382004"/>
  </w:style>
  <w:style w:type="paragraph" w:styleId="22">
    <w:name w:val="Body Text 2"/>
    <w:basedOn w:val="a"/>
    <w:link w:val="23"/>
    <w:rsid w:val="0038200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82004"/>
    <w:rPr>
      <w:sz w:val="24"/>
      <w:szCs w:val="24"/>
    </w:rPr>
  </w:style>
  <w:style w:type="character" w:customStyle="1" w:styleId="FontStyle19">
    <w:name w:val="Font Style19"/>
    <w:rsid w:val="00382004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382004"/>
    <w:pPr>
      <w:widowControl w:val="0"/>
      <w:autoSpaceDE w:val="0"/>
      <w:autoSpaceDN w:val="0"/>
      <w:adjustRightInd w:val="0"/>
      <w:spacing w:line="413" w:lineRule="exact"/>
      <w:jc w:val="center"/>
    </w:pPr>
  </w:style>
  <w:style w:type="character" w:customStyle="1" w:styleId="FontStyle64">
    <w:name w:val="Font Style64"/>
    <w:rsid w:val="00382004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uiPriority w:val="99"/>
    <w:rsid w:val="00382004"/>
    <w:pPr>
      <w:spacing w:after="200" w:line="276" w:lineRule="auto"/>
    </w:pPr>
    <w:rPr>
      <w:rFonts w:ascii="Calibri" w:hAnsi="Calibri" w:cs="Calibri"/>
      <w:sz w:val="22"/>
      <w:szCs w:val="22"/>
      <w:lang w:val="en-US" w:eastAsia="en-US"/>
    </w:rPr>
  </w:style>
  <w:style w:type="numbering" w:customStyle="1" w:styleId="13">
    <w:name w:val="Нет списка1"/>
    <w:next w:val="a2"/>
    <w:semiHidden/>
    <w:rsid w:val="00382004"/>
  </w:style>
  <w:style w:type="character" w:styleId="af5">
    <w:name w:val="page number"/>
    <w:rsid w:val="00382004"/>
  </w:style>
  <w:style w:type="paragraph" w:styleId="af6">
    <w:name w:val="Plain Text"/>
    <w:basedOn w:val="a"/>
    <w:link w:val="af7"/>
    <w:unhideWhenUsed/>
    <w:rsid w:val="00382004"/>
    <w:rPr>
      <w:b/>
      <w:sz w:val="28"/>
      <w:szCs w:val="20"/>
    </w:rPr>
  </w:style>
  <w:style w:type="character" w:customStyle="1" w:styleId="af7">
    <w:name w:val="Текст Знак"/>
    <w:basedOn w:val="a0"/>
    <w:link w:val="af6"/>
    <w:rsid w:val="00382004"/>
    <w:rPr>
      <w:b/>
      <w:sz w:val="28"/>
    </w:rPr>
  </w:style>
  <w:style w:type="paragraph" w:customStyle="1" w:styleId="24">
    <w:name w:val="Абзац списка2"/>
    <w:basedOn w:val="a"/>
    <w:rsid w:val="003820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5">
    <w:name w:val="Font Style15"/>
    <w:basedOn w:val="a0"/>
    <w:uiPriority w:val="99"/>
    <w:rsid w:val="00382004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rsid w:val="00382004"/>
    <w:pPr>
      <w:widowControl w:val="0"/>
      <w:autoSpaceDE w:val="0"/>
      <w:autoSpaceDN w:val="0"/>
      <w:adjustRightInd w:val="0"/>
      <w:spacing w:line="214" w:lineRule="exact"/>
      <w:jc w:val="center"/>
    </w:pPr>
  </w:style>
  <w:style w:type="paragraph" w:customStyle="1" w:styleId="34">
    <w:name w:val="Заголовок 3+"/>
    <w:basedOn w:val="a"/>
    <w:rsid w:val="00382004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character" w:customStyle="1" w:styleId="af8">
    <w:name w:val="Текст концевой сноски Знак"/>
    <w:basedOn w:val="a0"/>
    <w:link w:val="af9"/>
    <w:locked/>
    <w:rsid w:val="00382004"/>
    <w:rPr>
      <w:rFonts w:ascii="Calibri" w:eastAsia="Calibri" w:hAnsi="Calibri"/>
    </w:rPr>
  </w:style>
  <w:style w:type="paragraph" w:styleId="af9">
    <w:name w:val="endnote text"/>
    <w:basedOn w:val="a"/>
    <w:link w:val="af8"/>
    <w:rsid w:val="00382004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14">
    <w:name w:val="Текст концевой сноски Знак1"/>
    <w:basedOn w:val="a0"/>
    <w:uiPriority w:val="99"/>
    <w:rsid w:val="00382004"/>
  </w:style>
  <w:style w:type="paragraph" w:customStyle="1" w:styleId="msonormalcxspmiddlecxspmiddle">
    <w:name w:val="msonormalcxspmiddlecxspmiddle"/>
    <w:basedOn w:val="a"/>
    <w:rsid w:val="00382004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382004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382004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382004"/>
    <w:pPr>
      <w:spacing w:before="100" w:beforeAutospacing="1" w:after="100" w:afterAutospacing="1"/>
    </w:pPr>
  </w:style>
  <w:style w:type="paragraph" w:customStyle="1" w:styleId="c69">
    <w:name w:val="c69"/>
    <w:basedOn w:val="a"/>
    <w:rsid w:val="00382004"/>
    <w:pPr>
      <w:spacing w:before="100" w:beforeAutospacing="1" w:after="100" w:afterAutospacing="1"/>
    </w:pPr>
  </w:style>
  <w:style w:type="paragraph" w:customStyle="1" w:styleId="c37">
    <w:name w:val="c37"/>
    <w:basedOn w:val="a"/>
    <w:rsid w:val="00382004"/>
    <w:pPr>
      <w:spacing w:before="100" w:beforeAutospacing="1" w:after="100" w:afterAutospacing="1"/>
    </w:pPr>
  </w:style>
  <w:style w:type="paragraph" w:customStyle="1" w:styleId="c2">
    <w:name w:val="c2"/>
    <w:basedOn w:val="a"/>
    <w:rsid w:val="00382004"/>
    <w:pPr>
      <w:spacing w:before="100" w:beforeAutospacing="1" w:after="100" w:afterAutospacing="1"/>
    </w:pPr>
  </w:style>
  <w:style w:type="character" w:customStyle="1" w:styleId="c0">
    <w:name w:val="c0"/>
    <w:basedOn w:val="a0"/>
    <w:rsid w:val="00382004"/>
  </w:style>
  <w:style w:type="character" w:customStyle="1" w:styleId="c46">
    <w:name w:val="c46"/>
    <w:basedOn w:val="a0"/>
    <w:rsid w:val="00382004"/>
  </w:style>
  <w:style w:type="character" w:styleId="afa">
    <w:name w:val="Hyperlink"/>
    <w:basedOn w:val="a0"/>
    <w:uiPriority w:val="99"/>
    <w:unhideWhenUsed/>
    <w:rsid w:val="00382004"/>
    <w:rPr>
      <w:color w:val="0000FF"/>
      <w:u w:val="single"/>
    </w:rPr>
  </w:style>
  <w:style w:type="character" w:styleId="afb">
    <w:name w:val="FollowedHyperlink"/>
    <w:basedOn w:val="a0"/>
    <w:uiPriority w:val="99"/>
    <w:unhideWhenUsed/>
    <w:rsid w:val="00382004"/>
    <w:rPr>
      <w:color w:val="800080" w:themeColor="followedHyperlink"/>
      <w:u w:val="single"/>
    </w:rPr>
  </w:style>
  <w:style w:type="paragraph" w:styleId="afc">
    <w:name w:val="footnote text"/>
    <w:basedOn w:val="a"/>
    <w:link w:val="afd"/>
    <w:unhideWhenUsed/>
    <w:rsid w:val="00382004"/>
    <w:rPr>
      <w:sz w:val="20"/>
      <w:szCs w:val="20"/>
    </w:rPr>
  </w:style>
  <w:style w:type="character" w:customStyle="1" w:styleId="afd">
    <w:name w:val="Текст сноски Знак"/>
    <w:basedOn w:val="a0"/>
    <w:link w:val="afc"/>
    <w:rsid w:val="00382004"/>
  </w:style>
  <w:style w:type="paragraph" w:styleId="25">
    <w:name w:val="List 2"/>
    <w:basedOn w:val="a"/>
    <w:unhideWhenUsed/>
    <w:rsid w:val="00382004"/>
    <w:pPr>
      <w:ind w:left="566" w:hanging="283"/>
    </w:pPr>
  </w:style>
  <w:style w:type="paragraph" w:styleId="afe">
    <w:name w:val="Title"/>
    <w:basedOn w:val="a"/>
    <w:link w:val="aff"/>
    <w:qFormat/>
    <w:rsid w:val="00382004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ff">
    <w:name w:val="Название Знак"/>
    <w:basedOn w:val="a0"/>
    <w:link w:val="afe"/>
    <w:rsid w:val="00382004"/>
    <w:rPr>
      <w:rFonts w:ascii="Arial" w:hAnsi="Arial"/>
      <w:b/>
      <w:bCs/>
      <w:kern w:val="28"/>
      <w:sz w:val="32"/>
      <w:szCs w:val="32"/>
    </w:rPr>
  </w:style>
  <w:style w:type="paragraph" w:styleId="aff0">
    <w:name w:val="Body Text Indent"/>
    <w:basedOn w:val="a"/>
    <w:link w:val="aff1"/>
    <w:unhideWhenUsed/>
    <w:rsid w:val="00382004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382004"/>
    <w:rPr>
      <w:sz w:val="24"/>
      <w:szCs w:val="24"/>
    </w:rPr>
  </w:style>
  <w:style w:type="paragraph" w:customStyle="1" w:styleId="u-2-msonormal">
    <w:name w:val="u-2-msonormal"/>
    <w:basedOn w:val="a"/>
    <w:rsid w:val="00382004"/>
    <w:pPr>
      <w:spacing w:before="100" w:beforeAutospacing="1" w:after="100" w:afterAutospacing="1"/>
    </w:pPr>
  </w:style>
  <w:style w:type="paragraph" w:customStyle="1" w:styleId="aff2">
    <w:name w:val="Стиль"/>
    <w:rsid w:val="0038200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5">
    <w:name w:val="Стиль1"/>
    <w:basedOn w:val="a"/>
    <w:rsid w:val="00382004"/>
    <w:pPr>
      <w:spacing w:line="360" w:lineRule="auto"/>
      <w:jc w:val="both"/>
    </w:pPr>
  </w:style>
  <w:style w:type="character" w:customStyle="1" w:styleId="27">
    <w:name w:val="Основной текст (2)_"/>
    <w:basedOn w:val="a0"/>
    <w:link w:val="28"/>
    <w:locked/>
    <w:rsid w:val="00382004"/>
    <w:rPr>
      <w:sz w:val="17"/>
      <w:szCs w:val="17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382004"/>
    <w:pPr>
      <w:shd w:val="clear" w:color="auto" w:fill="FFFFFF"/>
      <w:spacing w:line="190" w:lineRule="exact"/>
      <w:jc w:val="both"/>
    </w:pPr>
    <w:rPr>
      <w:sz w:val="17"/>
      <w:szCs w:val="17"/>
    </w:rPr>
  </w:style>
  <w:style w:type="character" w:customStyle="1" w:styleId="29">
    <w:name w:val="Заголовок №2_"/>
    <w:basedOn w:val="a0"/>
    <w:link w:val="2a"/>
    <w:locked/>
    <w:rsid w:val="00382004"/>
    <w:rPr>
      <w:spacing w:val="1"/>
      <w:sz w:val="17"/>
      <w:szCs w:val="17"/>
      <w:shd w:val="clear" w:color="auto" w:fill="FFFFFF"/>
    </w:rPr>
  </w:style>
  <w:style w:type="paragraph" w:customStyle="1" w:styleId="2a">
    <w:name w:val="Заголовок №2"/>
    <w:basedOn w:val="a"/>
    <w:link w:val="29"/>
    <w:rsid w:val="00382004"/>
    <w:pPr>
      <w:shd w:val="clear" w:color="auto" w:fill="FFFFFF"/>
      <w:spacing w:before="60" w:line="0" w:lineRule="atLeast"/>
      <w:outlineLvl w:val="1"/>
    </w:pPr>
    <w:rPr>
      <w:spacing w:val="1"/>
      <w:sz w:val="17"/>
      <w:szCs w:val="17"/>
    </w:rPr>
  </w:style>
  <w:style w:type="paragraph" w:customStyle="1" w:styleId="Style3">
    <w:name w:val="Style3"/>
    <w:basedOn w:val="a"/>
    <w:uiPriority w:val="99"/>
    <w:rsid w:val="00382004"/>
    <w:pPr>
      <w:widowControl w:val="0"/>
      <w:autoSpaceDE w:val="0"/>
      <w:autoSpaceDN w:val="0"/>
      <w:adjustRightInd w:val="0"/>
      <w:spacing w:line="256" w:lineRule="exact"/>
      <w:ind w:firstLine="538"/>
    </w:pPr>
    <w:rPr>
      <w:rFonts w:ascii="Arial" w:hAnsi="Arial" w:cs="Arial"/>
    </w:rPr>
  </w:style>
  <w:style w:type="paragraph" w:customStyle="1" w:styleId="Style5">
    <w:name w:val="Style5"/>
    <w:basedOn w:val="a"/>
    <w:rsid w:val="00382004"/>
    <w:pPr>
      <w:widowControl w:val="0"/>
      <w:autoSpaceDE w:val="0"/>
      <w:autoSpaceDN w:val="0"/>
      <w:adjustRightInd w:val="0"/>
      <w:spacing w:line="253" w:lineRule="exact"/>
      <w:ind w:firstLine="530"/>
      <w:jc w:val="both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382004"/>
    <w:pPr>
      <w:widowControl w:val="0"/>
      <w:autoSpaceDE w:val="0"/>
      <w:autoSpaceDN w:val="0"/>
      <w:adjustRightInd w:val="0"/>
      <w:spacing w:line="370" w:lineRule="exact"/>
      <w:ind w:hanging="610"/>
    </w:pPr>
    <w:rPr>
      <w:rFonts w:ascii="Microsoft Sans Serif" w:hAnsi="Microsoft Sans Serif" w:cs="Microsoft Sans Serif"/>
    </w:rPr>
  </w:style>
  <w:style w:type="paragraph" w:customStyle="1" w:styleId="Style2">
    <w:name w:val="Style2"/>
    <w:basedOn w:val="a"/>
    <w:uiPriority w:val="99"/>
    <w:rsid w:val="00382004"/>
    <w:pPr>
      <w:widowControl w:val="0"/>
      <w:autoSpaceDE w:val="0"/>
      <w:autoSpaceDN w:val="0"/>
      <w:adjustRightInd w:val="0"/>
      <w:spacing w:line="252" w:lineRule="exact"/>
      <w:ind w:firstLine="533"/>
      <w:jc w:val="both"/>
    </w:pPr>
    <w:rPr>
      <w:rFonts w:ascii="Arial" w:hAnsi="Arial" w:cs="Arial"/>
    </w:rPr>
  </w:style>
  <w:style w:type="paragraph" w:customStyle="1" w:styleId="Style12">
    <w:name w:val="Style12"/>
    <w:basedOn w:val="a"/>
    <w:rsid w:val="00382004"/>
    <w:pPr>
      <w:widowControl w:val="0"/>
      <w:suppressAutoHyphens/>
      <w:autoSpaceDE w:val="0"/>
    </w:pPr>
    <w:rPr>
      <w:lang w:eastAsia="ar-SA"/>
    </w:rPr>
  </w:style>
  <w:style w:type="paragraph" w:customStyle="1" w:styleId="Style13">
    <w:name w:val="Style13"/>
    <w:basedOn w:val="a"/>
    <w:rsid w:val="00382004"/>
    <w:pPr>
      <w:widowControl w:val="0"/>
      <w:suppressAutoHyphens/>
      <w:autoSpaceDE w:val="0"/>
      <w:spacing w:line="221" w:lineRule="exact"/>
    </w:pPr>
    <w:rPr>
      <w:lang w:eastAsia="ar-SA"/>
    </w:rPr>
  </w:style>
  <w:style w:type="paragraph" w:customStyle="1" w:styleId="Style19">
    <w:name w:val="Style19"/>
    <w:basedOn w:val="a"/>
    <w:rsid w:val="00382004"/>
    <w:pPr>
      <w:widowControl w:val="0"/>
      <w:suppressAutoHyphens/>
      <w:autoSpaceDE w:val="0"/>
    </w:pPr>
    <w:rPr>
      <w:lang w:eastAsia="ar-SA"/>
    </w:rPr>
  </w:style>
  <w:style w:type="paragraph" w:customStyle="1" w:styleId="Style27">
    <w:name w:val="Style27"/>
    <w:basedOn w:val="a"/>
    <w:rsid w:val="00382004"/>
    <w:pPr>
      <w:widowControl w:val="0"/>
      <w:suppressAutoHyphens/>
      <w:autoSpaceDE w:val="0"/>
      <w:spacing w:line="211" w:lineRule="exact"/>
      <w:ind w:firstLine="317"/>
      <w:jc w:val="both"/>
    </w:pPr>
    <w:rPr>
      <w:lang w:eastAsia="ar-SA"/>
    </w:rPr>
  </w:style>
  <w:style w:type="paragraph" w:customStyle="1" w:styleId="Style33">
    <w:name w:val="Style33"/>
    <w:basedOn w:val="a"/>
    <w:rsid w:val="00382004"/>
    <w:pPr>
      <w:widowControl w:val="0"/>
      <w:suppressAutoHyphens/>
      <w:autoSpaceDE w:val="0"/>
    </w:pPr>
    <w:rPr>
      <w:lang w:eastAsia="ar-SA"/>
    </w:rPr>
  </w:style>
  <w:style w:type="paragraph" w:customStyle="1" w:styleId="Style39">
    <w:name w:val="Style39"/>
    <w:basedOn w:val="a"/>
    <w:rsid w:val="00382004"/>
    <w:pPr>
      <w:widowControl w:val="0"/>
      <w:suppressAutoHyphens/>
      <w:autoSpaceDE w:val="0"/>
    </w:pPr>
    <w:rPr>
      <w:lang w:eastAsia="ar-SA"/>
    </w:rPr>
  </w:style>
  <w:style w:type="paragraph" w:customStyle="1" w:styleId="Style40">
    <w:name w:val="Style40"/>
    <w:basedOn w:val="a"/>
    <w:rsid w:val="00382004"/>
    <w:pPr>
      <w:widowControl w:val="0"/>
      <w:suppressAutoHyphens/>
      <w:autoSpaceDE w:val="0"/>
    </w:pPr>
    <w:rPr>
      <w:lang w:eastAsia="ar-SA"/>
    </w:rPr>
  </w:style>
  <w:style w:type="paragraph" w:customStyle="1" w:styleId="Style9">
    <w:name w:val="Style9"/>
    <w:basedOn w:val="a"/>
    <w:rsid w:val="00382004"/>
    <w:pPr>
      <w:widowControl w:val="0"/>
      <w:suppressAutoHyphens/>
      <w:autoSpaceDE w:val="0"/>
      <w:spacing w:line="235" w:lineRule="exact"/>
      <w:jc w:val="both"/>
    </w:pPr>
    <w:rPr>
      <w:lang w:eastAsia="ar-SA"/>
    </w:rPr>
  </w:style>
  <w:style w:type="paragraph" w:customStyle="1" w:styleId="Style11">
    <w:name w:val="Style11"/>
    <w:basedOn w:val="a"/>
    <w:rsid w:val="00382004"/>
    <w:pPr>
      <w:widowControl w:val="0"/>
      <w:suppressAutoHyphens/>
      <w:autoSpaceDE w:val="0"/>
    </w:pPr>
    <w:rPr>
      <w:lang w:eastAsia="ar-SA"/>
    </w:rPr>
  </w:style>
  <w:style w:type="paragraph" w:customStyle="1" w:styleId="Style22">
    <w:name w:val="Style22"/>
    <w:basedOn w:val="a"/>
    <w:rsid w:val="00382004"/>
    <w:pPr>
      <w:widowControl w:val="0"/>
      <w:suppressAutoHyphens/>
      <w:autoSpaceDE w:val="0"/>
      <w:spacing w:line="192" w:lineRule="exact"/>
      <w:ind w:firstLine="317"/>
      <w:jc w:val="both"/>
    </w:pPr>
    <w:rPr>
      <w:lang w:eastAsia="ar-SA"/>
    </w:rPr>
  </w:style>
  <w:style w:type="paragraph" w:customStyle="1" w:styleId="Style76">
    <w:name w:val="Style76"/>
    <w:basedOn w:val="a"/>
    <w:rsid w:val="00382004"/>
    <w:pPr>
      <w:widowControl w:val="0"/>
      <w:suppressAutoHyphens/>
      <w:autoSpaceDE w:val="0"/>
      <w:spacing w:line="235" w:lineRule="exact"/>
      <w:ind w:firstLine="331"/>
      <w:jc w:val="both"/>
    </w:pPr>
    <w:rPr>
      <w:lang w:eastAsia="ar-SA"/>
    </w:rPr>
  </w:style>
  <w:style w:type="paragraph" w:customStyle="1" w:styleId="Style61">
    <w:name w:val="Style61"/>
    <w:basedOn w:val="a"/>
    <w:rsid w:val="00382004"/>
    <w:pPr>
      <w:widowControl w:val="0"/>
      <w:suppressAutoHyphens/>
      <w:autoSpaceDE w:val="0"/>
      <w:jc w:val="both"/>
    </w:pPr>
    <w:rPr>
      <w:lang w:eastAsia="ar-SA"/>
    </w:rPr>
  </w:style>
  <w:style w:type="character" w:styleId="aff3">
    <w:name w:val="footnote reference"/>
    <w:unhideWhenUsed/>
    <w:rsid w:val="00382004"/>
    <w:rPr>
      <w:vertAlign w:val="superscript"/>
    </w:rPr>
  </w:style>
  <w:style w:type="character" w:customStyle="1" w:styleId="url1">
    <w:name w:val="url1"/>
    <w:basedOn w:val="a0"/>
    <w:rsid w:val="00382004"/>
  </w:style>
  <w:style w:type="character" w:customStyle="1" w:styleId="610">
    <w:name w:val="Основной текст (6) + Не курсив1"/>
    <w:basedOn w:val="a0"/>
    <w:uiPriority w:val="99"/>
    <w:rsid w:val="00382004"/>
    <w:rPr>
      <w:rFonts w:ascii="Times New Roman" w:hAnsi="Times New Roman" w:cs="Times New Roman" w:hint="default"/>
      <w:i/>
      <w:iCs/>
      <w:spacing w:val="0"/>
      <w:sz w:val="17"/>
      <w:szCs w:val="17"/>
      <w:shd w:val="clear" w:color="auto" w:fill="FFFFFF"/>
    </w:rPr>
  </w:style>
  <w:style w:type="character" w:customStyle="1" w:styleId="64">
    <w:name w:val="Основной текст (6)4"/>
    <w:basedOn w:val="a0"/>
    <w:uiPriority w:val="99"/>
    <w:rsid w:val="00382004"/>
    <w:rPr>
      <w:rFonts w:ascii="Times New Roman" w:hAnsi="Times New Roman" w:cs="Times New Roman" w:hint="default"/>
      <w:i/>
      <w:iCs/>
      <w:spacing w:val="0"/>
      <w:sz w:val="17"/>
      <w:szCs w:val="17"/>
      <w:shd w:val="clear" w:color="auto" w:fill="FFFFFF"/>
    </w:rPr>
  </w:style>
  <w:style w:type="character" w:customStyle="1" w:styleId="2b">
    <w:name w:val="Заголовок №2 + Не полужирный"/>
    <w:basedOn w:val="29"/>
    <w:rsid w:val="00382004"/>
    <w:rPr>
      <w:b/>
      <w:bCs/>
      <w:spacing w:val="1"/>
      <w:sz w:val="17"/>
      <w:szCs w:val="17"/>
      <w:shd w:val="clear" w:color="auto" w:fill="FFFFFF"/>
    </w:rPr>
  </w:style>
  <w:style w:type="character" w:customStyle="1" w:styleId="35">
    <w:name w:val="Основной текст (3) + Не полужирный"/>
    <w:basedOn w:val="a0"/>
    <w:rsid w:val="00382004"/>
    <w:rPr>
      <w:b/>
      <w:bCs/>
      <w:spacing w:val="1"/>
      <w:sz w:val="17"/>
      <w:szCs w:val="17"/>
      <w:shd w:val="clear" w:color="auto" w:fill="FFFFFF"/>
    </w:rPr>
  </w:style>
  <w:style w:type="character" w:customStyle="1" w:styleId="MicrosoftSansSerif8">
    <w:name w:val="Основной текст + Microsoft Sans Serif8"/>
    <w:aliases w:val="8 pt11,Полужирный3"/>
    <w:basedOn w:val="a0"/>
    <w:uiPriority w:val="99"/>
    <w:rsid w:val="00382004"/>
    <w:rPr>
      <w:rFonts w:ascii="Microsoft Sans Serif" w:hAnsi="Microsoft Sans Serif" w:cs="Microsoft Sans Serif" w:hint="default"/>
      <w:b/>
      <w:bCs/>
      <w:noProof/>
      <w:spacing w:val="0"/>
      <w:sz w:val="16"/>
      <w:szCs w:val="16"/>
      <w:shd w:val="clear" w:color="auto" w:fill="FFFFFF"/>
    </w:rPr>
  </w:style>
  <w:style w:type="character" w:customStyle="1" w:styleId="110">
    <w:name w:val="Основной текст + Курсив11"/>
    <w:basedOn w:val="a0"/>
    <w:uiPriority w:val="99"/>
    <w:rsid w:val="00382004"/>
    <w:rPr>
      <w:rFonts w:ascii="Times New Roman" w:hAnsi="Times New Roman" w:cs="Times New Roman" w:hint="default"/>
      <w:i/>
      <w:iCs/>
      <w:spacing w:val="0"/>
      <w:sz w:val="17"/>
      <w:szCs w:val="17"/>
      <w:shd w:val="clear" w:color="auto" w:fill="FFFFFF"/>
    </w:rPr>
  </w:style>
  <w:style w:type="character" w:customStyle="1" w:styleId="aff4">
    <w:name w:val="Основной текст + Полужирный"/>
    <w:basedOn w:val="a0"/>
    <w:rsid w:val="00382004"/>
    <w:rPr>
      <w:rFonts w:ascii="Times New Roman" w:hAnsi="Times New Roman" w:cs="Times New Roman" w:hint="default"/>
      <w:b/>
      <w:bCs/>
      <w:spacing w:val="0"/>
      <w:sz w:val="17"/>
      <w:szCs w:val="17"/>
      <w:shd w:val="clear" w:color="auto" w:fill="FFFFFF"/>
    </w:rPr>
  </w:style>
  <w:style w:type="character" w:customStyle="1" w:styleId="120">
    <w:name w:val="Основной текст + Полужирный12"/>
    <w:basedOn w:val="a0"/>
    <w:uiPriority w:val="99"/>
    <w:rsid w:val="00382004"/>
    <w:rPr>
      <w:rFonts w:ascii="Times New Roman" w:hAnsi="Times New Roman" w:cs="Times New Roman" w:hint="default"/>
      <w:b/>
      <w:bCs/>
      <w:spacing w:val="0"/>
      <w:sz w:val="17"/>
      <w:szCs w:val="17"/>
      <w:shd w:val="clear" w:color="auto" w:fill="FFFFFF"/>
    </w:rPr>
  </w:style>
  <w:style w:type="character" w:customStyle="1" w:styleId="16">
    <w:name w:val="Основной текст Знак1"/>
    <w:basedOn w:val="a0"/>
    <w:uiPriority w:val="99"/>
    <w:rsid w:val="00382004"/>
    <w:rPr>
      <w:rFonts w:ascii="Times New Roman" w:hAnsi="Times New Roman" w:cs="Times New Roman" w:hint="default"/>
      <w:spacing w:val="-10"/>
      <w:sz w:val="24"/>
      <w:szCs w:val="24"/>
      <w:shd w:val="clear" w:color="auto" w:fill="FFFFFF"/>
    </w:rPr>
  </w:style>
  <w:style w:type="character" w:customStyle="1" w:styleId="100">
    <w:name w:val="Основной текст + Курсив10"/>
    <w:basedOn w:val="16"/>
    <w:uiPriority w:val="99"/>
    <w:rsid w:val="00382004"/>
    <w:rPr>
      <w:rFonts w:ascii="Times New Roman" w:hAnsi="Times New Roman" w:cs="Times New Roman" w:hint="default"/>
      <w:i/>
      <w:iCs/>
      <w:spacing w:val="0"/>
      <w:sz w:val="17"/>
      <w:szCs w:val="17"/>
      <w:shd w:val="clear" w:color="auto" w:fill="FFFFFF"/>
    </w:rPr>
  </w:style>
  <w:style w:type="character" w:customStyle="1" w:styleId="63">
    <w:name w:val="Основной текст + Полужирный6"/>
    <w:basedOn w:val="16"/>
    <w:uiPriority w:val="99"/>
    <w:rsid w:val="00382004"/>
    <w:rPr>
      <w:rFonts w:ascii="Times New Roman" w:hAnsi="Times New Roman" w:cs="Times New Roman" w:hint="default"/>
      <w:b/>
      <w:bCs/>
      <w:spacing w:val="0"/>
      <w:sz w:val="17"/>
      <w:szCs w:val="17"/>
      <w:shd w:val="clear" w:color="auto" w:fill="FFFFFF"/>
    </w:rPr>
  </w:style>
  <w:style w:type="character" w:customStyle="1" w:styleId="111">
    <w:name w:val="Основной текст + Полужирный11"/>
    <w:basedOn w:val="16"/>
    <w:uiPriority w:val="99"/>
    <w:rsid w:val="00382004"/>
    <w:rPr>
      <w:rFonts w:ascii="Times New Roman" w:hAnsi="Times New Roman" w:cs="Times New Roman" w:hint="default"/>
      <w:b/>
      <w:bCs/>
      <w:spacing w:val="0"/>
      <w:sz w:val="17"/>
      <w:szCs w:val="17"/>
      <w:shd w:val="clear" w:color="auto" w:fill="FFFFFF"/>
    </w:rPr>
  </w:style>
  <w:style w:type="character" w:customStyle="1" w:styleId="80">
    <w:name w:val="Основной текст + Курсив8"/>
    <w:basedOn w:val="16"/>
    <w:uiPriority w:val="99"/>
    <w:rsid w:val="00382004"/>
    <w:rPr>
      <w:rFonts w:ascii="Times New Roman" w:hAnsi="Times New Roman" w:cs="Times New Roman" w:hint="default"/>
      <w:i/>
      <w:iCs/>
      <w:spacing w:val="0"/>
      <w:sz w:val="17"/>
      <w:szCs w:val="17"/>
      <w:shd w:val="clear" w:color="auto" w:fill="FFFFFF"/>
    </w:rPr>
  </w:style>
  <w:style w:type="character" w:customStyle="1" w:styleId="101">
    <w:name w:val="Основной текст + Полужирный10"/>
    <w:basedOn w:val="16"/>
    <w:uiPriority w:val="99"/>
    <w:rsid w:val="00382004"/>
    <w:rPr>
      <w:rFonts w:ascii="Times New Roman" w:hAnsi="Times New Roman" w:cs="Times New Roman" w:hint="default"/>
      <w:b/>
      <w:bCs/>
      <w:spacing w:val="0"/>
      <w:sz w:val="17"/>
      <w:szCs w:val="17"/>
      <w:shd w:val="clear" w:color="auto" w:fill="FFFFFF"/>
    </w:rPr>
  </w:style>
  <w:style w:type="character" w:customStyle="1" w:styleId="630">
    <w:name w:val="Основной текст (6)3"/>
    <w:basedOn w:val="a0"/>
    <w:uiPriority w:val="99"/>
    <w:rsid w:val="00382004"/>
    <w:rPr>
      <w:rFonts w:ascii="Times New Roman" w:hAnsi="Times New Roman" w:cs="Times New Roman" w:hint="default"/>
      <w:i/>
      <w:iCs/>
      <w:noProof/>
      <w:spacing w:val="0"/>
      <w:sz w:val="17"/>
      <w:szCs w:val="17"/>
      <w:shd w:val="clear" w:color="auto" w:fill="FFFFFF"/>
    </w:rPr>
  </w:style>
  <w:style w:type="character" w:customStyle="1" w:styleId="FontStyle13">
    <w:name w:val="Font Style13"/>
    <w:basedOn w:val="a0"/>
    <w:rsid w:val="00382004"/>
    <w:rPr>
      <w:rFonts w:ascii="Microsoft Sans Serif" w:hAnsi="Microsoft Sans Serif" w:cs="Microsoft Sans Serif" w:hint="default"/>
      <w:sz w:val="30"/>
      <w:szCs w:val="30"/>
    </w:rPr>
  </w:style>
  <w:style w:type="character" w:customStyle="1" w:styleId="FontStyle14">
    <w:name w:val="Font Style14"/>
    <w:basedOn w:val="a0"/>
    <w:uiPriority w:val="99"/>
    <w:rsid w:val="00382004"/>
    <w:rPr>
      <w:rFonts w:ascii="Microsoft Sans Serif" w:hAnsi="Microsoft Sans Serif" w:cs="Microsoft Sans Serif" w:hint="default"/>
      <w:i/>
      <w:iCs/>
      <w:spacing w:val="20"/>
      <w:sz w:val="30"/>
      <w:szCs w:val="30"/>
    </w:rPr>
  </w:style>
  <w:style w:type="character" w:customStyle="1" w:styleId="FontStyle11">
    <w:name w:val="Font Style11"/>
    <w:basedOn w:val="a0"/>
    <w:uiPriority w:val="99"/>
    <w:rsid w:val="00382004"/>
    <w:rPr>
      <w:rFonts w:ascii="Arial" w:hAnsi="Arial" w:cs="Arial" w:hint="default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382004"/>
    <w:rPr>
      <w:rFonts w:ascii="Arial" w:hAnsi="Arial" w:cs="Arial" w:hint="default"/>
      <w:i/>
      <w:iCs/>
      <w:sz w:val="20"/>
      <w:szCs w:val="20"/>
    </w:rPr>
  </w:style>
  <w:style w:type="character" w:customStyle="1" w:styleId="FontStyle16">
    <w:name w:val="Font Style16"/>
    <w:basedOn w:val="a0"/>
    <w:rsid w:val="00382004"/>
    <w:rPr>
      <w:rFonts w:ascii="Arial" w:hAnsi="Arial" w:cs="Arial" w:hint="default"/>
      <w:b/>
      <w:bCs/>
      <w:i/>
      <w:iCs/>
      <w:sz w:val="20"/>
      <w:szCs w:val="20"/>
    </w:rPr>
  </w:style>
  <w:style w:type="character" w:customStyle="1" w:styleId="65">
    <w:name w:val="Основной текст (6) + Полужирный"/>
    <w:aliases w:val="Не малые прописные"/>
    <w:basedOn w:val="a0"/>
    <w:rsid w:val="00382004"/>
    <w:rPr>
      <w:rFonts w:ascii="Arial" w:eastAsia="Arial" w:hAnsi="Arial" w:cs="Arial" w:hint="default"/>
      <w:b/>
      <w:bCs/>
      <w:smallCaps/>
      <w:sz w:val="23"/>
      <w:szCs w:val="23"/>
      <w:shd w:val="clear" w:color="auto" w:fill="FFFFFF"/>
    </w:rPr>
  </w:style>
  <w:style w:type="character" w:customStyle="1" w:styleId="FontStyle89">
    <w:name w:val="Font Style89"/>
    <w:basedOn w:val="a0"/>
    <w:rsid w:val="0038200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92">
    <w:name w:val="Font Style92"/>
    <w:basedOn w:val="a0"/>
    <w:rsid w:val="0038200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97">
    <w:name w:val="Font Style97"/>
    <w:basedOn w:val="a0"/>
    <w:rsid w:val="00382004"/>
    <w:rPr>
      <w:rFonts w:ascii="Times New Roman" w:hAnsi="Times New Roman" w:cs="Times New Roman" w:hint="default"/>
      <w:sz w:val="18"/>
      <w:szCs w:val="18"/>
    </w:rPr>
  </w:style>
  <w:style w:type="character" w:customStyle="1" w:styleId="FontStyle110">
    <w:name w:val="Font Style110"/>
    <w:basedOn w:val="a0"/>
    <w:rsid w:val="00382004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96">
    <w:name w:val="Font Style96"/>
    <w:basedOn w:val="a0"/>
    <w:rsid w:val="00382004"/>
    <w:rPr>
      <w:rFonts w:ascii="Georgia" w:hAnsi="Georgia" w:cs="Georgia" w:hint="default"/>
      <w:sz w:val="18"/>
      <w:szCs w:val="18"/>
    </w:rPr>
  </w:style>
  <w:style w:type="character" w:customStyle="1" w:styleId="FontStyle122">
    <w:name w:val="Font Style122"/>
    <w:basedOn w:val="a0"/>
    <w:rsid w:val="00382004"/>
    <w:rPr>
      <w:rFonts w:ascii="Times New Roman" w:hAnsi="Times New Roman" w:cs="Times New Roman" w:hint="default"/>
      <w:sz w:val="12"/>
      <w:szCs w:val="12"/>
    </w:rPr>
  </w:style>
  <w:style w:type="character" w:customStyle="1" w:styleId="FontStyle98">
    <w:name w:val="Font Style98"/>
    <w:basedOn w:val="a0"/>
    <w:rsid w:val="00382004"/>
    <w:rPr>
      <w:rFonts w:ascii="Times New Roman" w:hAnsi="Times New Roman" w:cs="Times New Roman" w:hint="default"/>
      <w:b/>
      <w:bCs/>
      <w:i/>
      <w:iCs/>
      <w:sz w:val="14"/>
      <w:szCs w:val="14"/>
    </w:rPr>
  </w:style>
  <w:style w:type="character" w:customStyle="1" w:styleId="FontStyle141">
    <w:name w:val="Font Style141"/>
    <w:basedOn w:val="a0"/>
    <w:rsid w:val="00382004"/>
    <w:rPr>
      <w:rFonts w:ascii="Times New Roman" w:hAnsi="Times New Roman" w:cs="Times New Roman" w:hint="default"/>
      <w:smallCaps/>
      <w:sz w:val="32"/>
      <w:szCs w:val="32"/>
    </w:rPr>
  </w:style>
  <w:style w:type="character" w:customStyle="1" w:styleId="FontStyle87">
    <w:name w:val="Font Style87"/>
    <w:basedOn w:val="a0"/>
    <w:rsid w:val="00382004"/>
    <w:rPr>
      <w:rFonts w:ascii="Franklin Gothic Book" w:hAnsi="Franklin Gothic Book" w:cs="Franklin Gothic Book" w:hint="default"/>
      <w:b/>
      <w:bCs/>
      <w:spacing w:val="-10"/>
      <w:sz w:val="22"/>
      <w:szCs w:val="22"/>
    </w:rPr>
  </w:style>
  <w:style w:type="character" w:customStyle="1" w:styleId="FontStyle88">
    <w:name w:val="Font Style88"/>
    <w:basedOn w:val="a0"/>
    <w:rsid w:val="00382004"/>
    <w:rPr>
      <w:rFonts w:ascii="Franklin Gothic Book" w:hAnsi="Franklin Gothic Book" w:cs="Franklin Gothic Book" w:hint="default"/>
      <w:b/>
      <w:bCs/>
      <w:i/>
      <w:iCs/>
      <w:sz w:val="22"/>
      <w:szCs w:val="22"/>
    </w:rPr>
  </w:style>
  <w:style w:type="paragraph" w:styleId="aff5">
    <w:name w:val="List"/>
    <w:basedOn w:val="af1"/>
    <w:unhideWhenUsed/>
    <w:rsid w:val="00382004"/>
    <w:pPr>
      <w:widowControl/>
      <w:spacing w:line="276" w:lineRule="auto"/>
    </w:pPr>
    <w:rPr>
      <w:rFonts w:ascii="Calibri" w:eastAsia="Times New Roman" w:hAnsi="Calibri"/>
      <w:color w:val="auto"/>
      <w:sz w:val="22"/>
      <w:szCs w:val="22"/>
      <w:lang w:val="ru-RU" w:eastAsia="ar-SA" w:bidi="ar-SA"/>
    </w:rPr>
  </w:style>
  <w:style w:type="paragraph" w:customStyle="1" w:styleId="aff6">
    <w:name w:val="Заголовок"/>
    <w:basedOn w:val="a"/>
    <w:next w:val="af1"/>
    <w:rsid w:val="00382004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7">
    <w:name w:val="Название1"/>
    <w:basedOn w:val="a"/>
    <w:rsid w:val="00382004"/>
    <w:pPr>
      <w:suppressLineNumbers/>
      <w:suppressAutoHyphens/>
      <w:spacing w:before="120" w:after="120" w:line="276" w:lineRule="auto"/>
    </w:pPr>
    <w:rPr>
      <w:rFonts w:ascii="Calibri" w:hAnsi="Calibri" w:cs="Tahoma"/>
      <w:i/>
      <w:iCs/>
      <w:lang w:eastAsia="ar-SA"/>
    </w:rPr>
  </w:style>
  <w:style w:type="paragraph" w:customStyle="1" w:styleId="18">
    <w:name w:val="Указатель1"/>
    <w:basedOn w:val="a"/>
    <w:rsid w:val="00382004"/>
    <w:pPr>
      <w:suppressLineNumbers/>
      <w:suppressAutoHyphens/>
      <w:spacing w:after="200" w:line="276" w:lineRule="auto"/>
    </w:pPr>
    <w:rPr>
      <w:rFonts w:ascii="Calibri" w:hAnsi="Calibri" w:cs="Tahoma"/>
      <w:sz w:val="22"/>
      <w:szCs w:val="22"/>
      <w:lang w:eastAsia="ar-SA"/>
    </w:rPr>
  </w:style>
  <w:style w:type="paragraph" w:customStyle="1" w:styleId="aff7">
    <w:name w:val="Содержимое таблицы"/>
    <w:basedOn w:val="a"/>
    <w:rsid w:val="00382004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aff8">
    <w:name w:val="Заголовок таблицы"/>
    <w:basedOn w:val="aff7"/>
    <w:rsid w:val="00382004"/>
    <w:pPr>
      <w:jc w:val="center"/>
    </w:pPr>
    <w:rPr>
      <w:b/>
      <w:bCs/>
    </w:rPr>
  </w:style>
  <w:style w:type="paragraph" w:customStyle="1" w:styleId="c12">
    <w:name w:val="c12"/>
    <w:basedOn w:val="a"/>
    <w:rsid w:val="00382004"/>
    <w:pPr>
      <w:spacing w:before="100" w:beforeAutospacing="1" w:after="100" w:afterAutospacing="1"/>
    </w:pPr>
  </w:style>
  <w:style w:type="paragraph" w:customStyle="1" w:styleId="c1">
    <w:name w:val="c1"/>
    <w:basedOn w:val="a"/>
    <w:rsid w:val="00382004"/>
    <w:pPr>
      <w:spacing w:before="100" w:beforeAutospacing="1" w:after="100" w:afterAutospacing="1"/>
    </w:pPr>
  </w:style>
  <w:style w:type="paragraph" w:customStyle="1" w:styleId="c9">
    <w:name w:val="c9"/>
    <w:basedOn w:val="a"/>
    <w:rsid w:val="00382004"/>
    <w:pPr>
      <w:spacing w:before="100" w:beforeAutospacing="1" w:after="100" w:afterAutospacing="1"/>
    </w:pPr>
  </w:style>
  <w:style w:type="paragraph" w:customStyle="1" w:styleId="zagarial120">
    <w:name w:val="zag_arial_120"/>
    <w:basedOn w:val="a"/>
    <w:rsid w:val="00382004"/>
    <w:pPr>
      <w:spacing w:before="100" w:beforeAutospacing="1" w:after="100" w:afterAutospacing="1"/>
    </w:pPr>
  </w:style>
  <w:style w:type="paragraph" w:customStyle="1" w:styleId="centr">
    <w:name w:val="centr"/>
    <w:basedOn w:val="a"/>
    <w:rsid w:val="00382004"/>
    <w:pPr>
      <w:spacing w:before="100" w:beforeAutospacing="1" w:after="100" w:afterAutospacing="1"/>
    </w:pPr>
  </w:style>
  <w:style w:type="paragraph" w:customStyle="1" w:styleId="body">
    <w:name w:val="body"/>
    <w:basedOn w:val="a"/>
    <w:rsid w:val="00382004"/>
    <w:pPr>
      <w:spacing w:before="100" w:beforeAutospacing="1" w:after="100" w:afterAutospacing="1"/>
    </w:pPr>
  </w:style>
  <w:style w:type="paragraph" w:customStyle="1" w:styleId="zagarial100">
    <w:name w:val="zag_arial_100"/>
    <w:basedOn w:val="a"/>
    <w:rsid w:val="00382004"/>
    <w:pPr>
      <w:spacing w:before="100" w:beforeAutospacing="1" w:after="100" w:afterAutospacing="1"/>
    </w:pPr>
  </w:style>
  <w:style w:type="character" w:customStyle="1" w:styleId="2c">
    <w:name w:val="Основной шрифт абзаца2"/>
    <w:rsid w:val="00382004"/>
  </w:style>
  <w:style w:type="character" w:customStyle="1" w:styleId="WW8Num2z0">
    <w:name w:val="WW8Num2z0"/>
    <w:rsid w:val="00382004"/>
    <w:rPr>
      <w:rFonts w:ascii="Symbol" w:hAnsi="Symbol" w:hint="default"/>
    </w:rPr>
  </w:style>
  <w:style w:type="character" w:customStyle="1" w:styleId="WW8Num3z0">
    <w:name w:val="WW8Num3z0"/>
    <w:rsid w:val="00382004"/>
    <w:rPr>
      <w:rFonts w:ascii="Symbol" w:hAnsi="Symbol" w:hint="default"/>
    </w:rPr>
  </w:style>
  <w:style w:type="character" w:customStyle="1" w:styleId="WW8Num3z1">
    <w:name w:val="WW8Num3z1"/>
    <w:rsid w:val="00382004"/>
    <w:rPr>
      <w:rFonts w:ascii="Courier New" w:hAnsi="Courier New" w:cs="Courier New" w:hint="default"/>
    </w:rPr>
  </w:style>
  <w:style w:type="character" w:customStyle="1" w:styleId="WW8Num3z2">
    <w:name w:val="WW8Num3z2"/>
    <w:rsid w:val="00382004"/>
    <w:rPr>
      <w:rFonts w:ascii="Wingdings" w:hAnsi="Wingdings" w:hint="default"/>
    </w:rPr>
  </w:style>
  <w:style w:type="character" w:customStyle="1" w:styleId="19">
    <w:name w:val="Основной шрифт абзаца1"/>
    <w:rsid w:val="00382004"/>
  </w:style>
  <w:style w:type="character" w:customStyle="1" w:styleId="WW8Num5z0">
    <w:name w:val="WW8Num5z0"/>
    <w:rsid w:val="00382004"/>
    <w:rPr>
      <w:rFonts w:ascii="Times New Roman" w:hAnsi="Times New Roman" w:cs="Times New Roman" w:hint="default"/>
    </w:rPr>
  </w:style>
  <w:style w:type="character" w:customStyle="1" w:styleId="FontStyle32">
    <w:name w:val="Font Style32"/>
    <w:basedOn w:val="19"/>
    <w:rsid w:val="00382004"/>
    <w:rPr>
      <w:rFonts w:ascii="Times New Roman" w:hAnsi="Times New Roman" w:cs="Times New Roman" w:hint="default"/>
      <w:sz w:val="22"/>
      <w:szCs w:val="22"/>
    </w:rPr>
  </w:style>
  <w:style w:type="character" w:customStyle="1" w:styleId="1a">
    <w:name w:val="Верхний колонтитул Знак1"/>
    <w:basedOn w:val="a0"/>
    <w:semiHidden/>
    <w:locked/>
    <w:rsid w:val="00382004"/>
    <w:rPr>
      <w:rFonts w:ascii="Calibri" w:eastAsia="Times New Roman" w:hAnsi="Calibri" w:cs="Calibri"/>
      <w:lang w:eastAsia="ar-SA"/>
    </w:rPr>
  </w:style>
  <w:style w:type="character" w:customStyle="1" w:styleId="1b">
    <w:name w:val="Нижний колонтитул Знак1"/>
    <w:basedOn w:val="a0"/>
    <w:semiHidden/>
    <w:locked/>
    <w:rsid w:val="00382004"/>
    <w:rPr>
      <w:rFonts w:ascii="Calibri" w:eastAsia="Times New Roman" w:hAnsi="Calibri" w:cs="Calibri"/>
      <w:lang w:eastAsia="ar-SA"/>
    </w:rPr>
  </w:style>
  <w:style w:type="character" w:customStyle="1" w:styleId="c3">
    <w:name w:val="c3"/>
    <w:basedOn w:val="a0"/>
    <w:rsid w:val="00382004"/>
  </w:style>
  <w:style w:type="character" w:customStyle="1" w:styleId="c7">
    <w:name w:val="c7"/>
    <w:basedOn w:val="a0"/>
    <w:rsid w:val="00382004"/>
  </w:style>
  <w:style w:type="character" w:customStyle="1" w:styleId="c5">
    <w:name w:val="c5"/>
    <w:basedOn w:val="a0"/>
    <w:rsid w:val="00382004"/>
  </w:style>
  <w:style w:type="character" w:customStyle="1" w:styleId="c4">
    <w:name w:val="c4"/>
    <w:basedOn w:val="a0"/>
    <w:rsid w:val="00382004"/>
  </w:style>
  <w:style w:type="character" w:customStyle="1" w:styleId="c14">
    <w:name w:val="c14"/>
    <w:basedOn w:val="a0"/>
    <w:rsid w:val="00382004"/>
  </w:style>
  <w:style w:type="character" w:customStyle="1" w:styleId="c20">
    <w:name w:val="c20"/>
    <w:basedOn w:val="a0"/>
    <w:rsid w:val="00382004"/>
  </w:style>
  <w:style w:type="character" w:customStyle="1" w:styleId="c39">
    <w:name w:val="c39"/>
    <w:basedOn w:val="a0"/>
    <w:rsid w:val="00382004"/>
  </w:style>
  <w:style w:type="paragraph" w:customStyle="1" w:styleId="Style7">
    <w:name w:val="Style7"/>
    <w:basedOn w:val="a"/>
    <w:rsid w:val="0084766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17">
    <w:name w:val="Font Style17"/>
    <w:basedOn w:val="a0"/>
    <w:uiPriority w:val="99"/>
    <w:rsid w:val="00F734A4"/>
    <w:rPr>
      <w:rFonts w:ascii="Arial" w:hAnsi="Arial" w:cs="Arial"/>
      <w:b/>
      <w:bCs/>
      <w:smallCaps/>
      <w:sz w:val="22"/>
      <w:szCs w:val="22"/>
    </w:rPr>
  </w:style>
  <w:style w:type="character" w:customStyle="1" w:styleId="FontStyle18">
    <w:name w:val="Font Style18"/>
    <w:basedOn w:val="a0"/>
    <w:uiPriority w:val="99"/>
    <w:rsid w:val="00F734A4"/>
    <w:rPr>
      <w:rFonts w:ascii="Arial" w:hAnsi="Arial" w:cs="Arial"/>
      <w:b/>
      <w:bCs/>
      <w:sz w:val="22"/>
      <w:szCs w:val="22"/>
    </w:rPr>
  </w:style>
  <w:style w:type="character" w:customStyle="1" w:styleId="2d">
    <w:name w:val="Основной текст (2) + Не полужирный"/>
    <w:basedOn w:val="27"/>
    <w:rsid w:val="00F734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4">
    <w:name w:val="Основной текст (4) + Не курсив"/>
    <w:basedOn w:val="42"/>
    <w:rsid w:val="00F734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0">
    <w:name w:val="Заголовок 4 Знак"/>
    <w:basedOn w:val="a0"/>
    <w:link w:val="4"/>
    <w:rsid w:val="009B7779"/>
    <w:rPr>
      <w:rFonts w:ascii="Calibri" w:hAnsi="Calibri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9B7779"/>
    <w:rPr>
      <w:sz w:val="24"/>
      <w:szCs w:val="24"/>
      <w:lang w:val="ru-RU"/>
    </w:rPr>
  </w:style>
  <w:style w:type="character" w:customStyle="1" w:styleId="aff9">
    <w:name w:val="Колонтитул_"/>
    <w:basedOn w:val="a0"/>
    <w:rsid w:val="009B7779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ffa">
    <w:name w:val="Колонтитул"/>
    <w:basedOn w:val="aff9"/>
    <w:rsid w:val="009B77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6">
    <w:name w:val="Основной текст (3)_"/>
    <w:basedOn w:val="a0"/>
    <w:link w:val="37"/>
    <w:rsid w:val="009B777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38">
    <w:name w:val="Основной текст (3) + Малые прописные"/>
    <w:basedOn w:val="36"/>
    <w:rsid w:val="009B7779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e">
    <w:name w:val="Подпись к таблице (2)_"/>
    <w:basedOn w:val="a0"/>
    <w:link w:val="2f"/>
    <w:rsid w:val="009B777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2f0">
    <w:name w:val="Подпись к таблице (2) + Малые прописные"/>
    <w:basedOn w:val="2e"/>
    <w:rsid w:val="009B7779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10pt">
    <w:name w:val="Подпись к таблице (2) + 10 pt"/>
    <w:basedOn w:val="2e"/>
    <w:rsid w:val="009B7779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b">
    <w:name w:val="Основной текст + Полужирный;Курсив"/>
    <w:basedOn w:val="ad"/>
    <w:rsid w:val="009B777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52">
    <w:name w:val="Основной текст (5)_"/>
    <w:basedOn w:val="a0"/>
    <w:link w:val="53"/>
    <w:rsid w:val="009B7779"/>
    <w:rPr>
      <w:rFonts w:ascii="Georgia" w:eastAsia="Georgia" w:hAnsi="Georgia" w:cs="Georgia"/>
      <w:sz w:val="12"/>
      <w:szCs w:val="12"/>
      <w:shd w:val="clear" w:color="auto" w:fill="FFFFFF"/>
      <w:lang w:val="en-US"/>
    </w:rPr>
  </w:style>
  <w:style w:type="character" w:customStyle="1" w:styleId="66">
    <w:name w:val="Основной текст (6)_"/>
    <w:basedOn w:val="a0"/>
    <w:rsid w:val="009B7779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c">
    <w:name w:val="Заголовок №1_"/>
    <w:basedOn w:val="a0"/>
    <w:link w:val="1d"/>
    <w:rsid w:val="009B7779"/>
    <w:rPr>
      <w:rFonts w:ascii="Arial" w:eastAsia="Arial" w:hAnsi="Arial" w:cs="Arial"/>
      <w:shd w:val="clear" w:color="auto" w:fill="FFFFFF"/>
    </w:rPr>
  </w:style>
  <w:style w:type="character" w:customStyle="1" w:styleId="affc">
    <w:name w:val="Колонтитул + Малые прописные"/>
    <w:basedOn w:val="aff9"/>
    <w:rsid w:val="009B7779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21">
    <w:name w:val="Заголовок №1 (2)_"/>
    <w:basedOn w:val="a0"/>
    <w:link w:val="122"/>
    <w:rsid w:val="009B7779"/>
    <w:rPr>
      <w:rFonts w:ascii="Arial" w:eastAsia="Arial" w:hAnsi="Arial" w:cs="Arial"/>
      <w:b/>
      <w:bCs/>
      <w:shd w:val="clear" w:color="auto" w:fill="FFFFFF"/>
    </w:rPr>
  </w:style>
  <w:style w:type="character" w:customStyle="1" w:styleId="affd">
    <w:name w:val="Подпись к таблице_"/>
    <w:basedOn w:val="a0"/>
    <w:link w:val="affe"/>
    <w:rsid w:val="009B7779"/>
    <w:rPr>
      <w:rFonts w:ascii="Arial" w:eastAsia="Arial" w:hAnsi="Arial" w:cs="Arial"/>
      <w:b/>
      <w:bCs/>
      <w:shd w:val="clear" w:color="auto" w:fill="FFFFFF"/>
    </w:rPr>
  </w:style>
  <w:style w:type="character" w:customStyle="1" w:styleId="95pt">
    <w:name w:val="Основной текст + 9;5 pt;Полужирный;Курсив"/>
    <w:basedOn w:val="ad"/>
    <w:rsid w:val="009B777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5pt0">
    <w:name w:val="Основной текст + 9;5 pt;Полужирный"/>
    <w:basedOn w:val="ad"/>
    <w:rsid w:val="009B77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8pt">
    <w:name w:val="Основной текст + 8 pt"/>
    <w:basedOn w:val="ad"/>
    <w:rsid w:val="009B777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d"/>
    <w:rsid w:val="009B777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95pt1">
    <w:name w:val="Основной текст + 9;5 pt"/>
    <w:basedOn w:val="ad"/>
    <w:rsid w:val="009B777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71">
    <w:name w:val="Основной текст (7)_"/>
    <w:basedOn w:val="a0"/>
    <w:rsid w:val="009B7779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10"/>
      <w:szCs w:val="10"/>
      <w:u w:val="none"/>
    </w:rPr>
  </w:style>
  <w:style w:type="character" w:customStyle="1" w:styleId="72">
    <w:name w:val="Основной текст (7)"/>
    <w:basedOn w:val="71"/>
    <w:rsid w:val="009B7779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81">
    <w:name w:val="Основной текст (8)_"/>
    <w:basedOn w:val="a0"/>
    <w:rsid w:val="009B7779"/>
    <w:rPr>
      <w:rFonts w:ascii="Georgia" w:eastAsia="Georgia" w:hAnsi="Georgia" w:cs="Georgia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9Exact">
    <w:name w:val="Основной текст (9) Exact"/>
    <w:basedOn w:val="a0"/>
    <w:link w:val="91"/>
    <w:rsid w:val="009B7779"/>
    <w:rPr>
      <w:rFonts w:ascii="Georgia" w:eastAsia="Georgia" w:hAnsi="Georgia" w:cs="Georgia"/>
      <w:b/>
      <w:bCs/>
      <w:spacing w:val="33"/>
      <w:sz w:val="52"/>
      <w:szCs w:val="52"/>
      <w:shd w:val="clear" w:color="auto" w:fill="FFFFFF"/>
    </w:rPr>
  </w:style>
  <w:style w:type="character" w:customStyle="1" w:styleId="10Exact">
    <w:name w:val="Основной текст (10) Exact"/>
    <w:basedOn w:val="a0"/>
    <w:link w:val="102"/>
    <w:rsid w:val="009B7779"/>
    <w:rPr>
      <w:rFonts w:ascii="Georgia" w:eastAsia="Georgia" w:hAnsi="Georgia" w:cs="Georgia"/>
      <w:b/>
      <w:bCs/>
      <w:spacing w:val="14"/>
      <w:sz w:val="18"/>
      <w:szCs w:val="18"/>
      <w:shd w:val="clear" w:color="auto" w:fill="FFFFFF"/>
    </w:rPr>
  </w:style>
  <w:style w:type="character" w:customStyle="1" w:styleId="11Exact">
    <w:name w:val="Основной текст (11) Exact"/>
    <w:basedOn w:val="a0"/>
    <w:link w:val="112"/>
    <w:rsid w:val="009B7779"/>
    <w:rPr>
      <w:rFonts w:ascii="Franklin Gothic Demi" w:eastAsia="Franklin Gothic Demi" w:hAnsi="Franklin Gothic Demi" w:cs="Franklin Gothic Demi"/>
      <w:spacing w:val="13"/>
      <w:shd w:val="clear" w:color="auto" w:fill="FFFFFF"/>
    </w:rPr>
  </w:style>
  <w:style w:type="character" w:customStyle="1" w:styleId="11-1ptExact">
    <w:name w:val="Основной текст (11) + Интервал -1 pt Exact"/>
    <w:basedOn w:val="11Exact"/>
    <w:rsid w:val="009B7779"/>
    <w:rPr>
      <w:rFonts w:ascii="Franklin Gothic Demi" w:eastAsia="Franklin Gothic Demi" w:hAnsi="Franklin Gothic Demi" w:cs="Franklin Gothic Demi"/>
      <w:color w:val="000000"/>
      <w:spacing w:val="-20"/>
      <w:w w:val="100"/>
      <w:position w:val="0"/>
      <w:shd w:val="clear" w:color="auto" w:fill="FFFFFF"/>
      <w:lang w:val="ru-RU"/>
    </w:rPr>
  </w:style>
  <w:style w:type="character" w:customStyle="1" w:styleId="11Arial95pt0ptExact">
    <w:name w:val="Основной текст (11) + Arial;9;5 pt;Курсив;Интервал 0 pt Exact"/>
    <w:basedOn w:val="11Exact"/>
    <w:rsid w:val="009B7779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2Exact">
    <w:name w:val="Основной текст (12) Exact"/>
    <w:basedOn w:val="a0"/>
    <w:link w:val="123"/>
    <w:rsid w:val="009B7779"/>
    <w:rPr>
      <w:rFonts w:ascii="Arial" w:eastAsia="Arial" w:hAnsi="Arial" w:cs="Arial"/>
      <w:b/>
      <w:bCs/>
      <w:spacing w:val="-28"/>
      <w:sz w:val="33"/>
      <w:szCs w:val="33"/>
      <w:shd w:val="clear" w:color="auto" w:fill="FFFFFF"/>
    </w:rPr>
  </w:style>
  <w:style w:type="character" w:customStyle="1" w:styleId="120ptExact">
    <w:name w:val="Основной текст (12) + Не полужирный;Интервал 0 pt Exact"/>
    <w:basedOn w:val="12Exact"/>
    <w:rsid w:val="009B7779"/>
    <w:rPr>
      <w:rFonts w:ascii="Arial" w:eastAsia="Arial" w:hAnsi="Arial" w:cs="Arial"/>
      <w:b/>
      <w:bCs/>
      <w:color w:val="000000"/>
      <w:spacing w:val="0"/>
      <w:w w:val="100"/>
      <w:position w:val="0"/>
      <w:sz w:val="33"/>
      <w:szCs w:val="33"/>
      <w:shd w:val="clear" w:color="auto" w:fill="FFFFFF"/>
    </w:rPr>
  </w:style>
  <w:style w:type="character" w:customStyle="1" w:styleId="12Verdana16pt0ptExact">
    <w:name w:val="Основной текст (12) + Verdana;16 pt;Курсив;Интервал 0 pt Exact"/>
    <w:basedOn w:val="12Exact"/>
    <w:rsid w:val="009B7779"/>
    <w:rPr>
      <w:rFonts w:ascii="Verdana" w:eastAsia="Verdana" w:hAnsi="Verdana" w:cs="Verdana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9B7779"/>
    <w:pPr>
      <w:widowControl w:val="0"/>
      <w:shd w:val="clear" w:color="auto" w:fill="FFFFFF"/>
      <w:spacing w:before="240" w:after="240" w:line="0" w:lineRule="atLeast"/>
      <w:jc w:val="center"/>
    </w:pPr>
    <w:rPr>
      <w:rFonts w:ascii="Arial" w:eastAsia="Arial" w:hAnsi="Arial" w:cs="Arial"/>
      <w:b/>
      <w:bCs/>
      <w:sz w:val="19"/>
      <w:szCs w:val="19"/>
    </w:rPr>
  </w:style>
  <w:style w:type="paragraph" w:customStyle="1" w:styleId="2f">
    <w:name w:val="Подпись к таблице (2)"/>
    <w:basedOn w:val="a"/>
    <w:link w:val="2e"/>
    <w:rsid w:val="009B7779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53">
    <w:name w:val="Основной текст (5)"/>
    <w:basedOn w:val="a"/>
    <w:link w:val="52"/>
    <w:rsid w:val="009B7779"/>
    <w:pPr>
      <w:widowControl w:val="0"/>
      <w:shd w:val="clear" w:color="auto" w:fill="FFFFFF"/>
      <w:spacing w:before="240" w:line="0" w:lineRule="atLeast"/>
    </w:pPr>
    <w:rPr>
      <w:rFonts w:ascii="Georgia" w:eastAsia="Georgia" w:hAnsi="Georgia" w:cs="Georgia"/>
      <w:sz w:val="12"/>
      <w:szCs w:val="12"/>
      <w:lang w:val="en-US"/>
    </w:rPr>
  </w:style>
  <w:style w:type="paragraph" w:customStyle="1" w:styleId="1d">
    <w:name w:val="Заголовок №1"/>
    <w:basedOn w:val="a"/>
    <w:link w:val="1c"/>
    <w:rsid w:val="009B7779"/>
    <w:pPr>
      <w:widowControl w:val="0"/>
      <w:shd w:val="clear" w:color="auto" w:fill="FFFFFF"/>
      <w:spacing w:before="180" w:line="259" w:lineRule="exact"/>
      <w:ind w:firstLine="560"/>
      <w:jc w:val="both"/>
      <w:outlineLvl w:val="0"/>
    </w:pPr>
    <w:rPr>
      <w:rFonts w:ascii="Arial" w:eastAsia="Arial" w:hAnsi="Arial" w:cs="Arial"/>
      <w:sz w:val="20"/>
      <w:szCs w:val="20"/>
    </w:rPr>
  </w:style>
  <w:style w:type="paragraph" w:customStyle="1" w:styleId="122">
    <w:name w:val="Заголовок №1 (2)"/>
    <w:basedOn w:val="a"/>
    <w:link w:val="121"/>
    <w:rsid w:val="009B7779"/>
    <w:pPr>
      <w:widowControl w:val="0"/>
      <w:shd w:val="clear" w:color="auto" w:fill="FFFFFF"/>
      <w:spacing w:before="240" w:line="259" w:lineRule="exact"/>
      <w:ind w:firstLine="520"/>
      <w:jc w:val="both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affe">
    <w:name w:val="Подпись к таблице"/>
    <w:basedOn w:val="a"/>
    <w:link w:val="affd"/>
    <w:rsid w:val="009B7779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91">
    <w:name w:val="Основной текст (9)"/>
    <w:basedOn w:val="a"/>
    <w:link w:val="9Exact"/>
    <w:rsid w:val="009B7779"/>
    <w:pPr>
      <w:widowControl w:val="0"/>
      <w:shd w:val="clear" w:color="auto" w:fill="FFFFFF"/>
      <w:spacing w:after="60" w:line="0" w:lineRule="atLeast"/>
    </w:pPr>
    <w:rPr>
      <w:rFonts w:ascii="Georgia" w:eastAsia="Georgia" w:hAnsi="Georgia" w:cs="Georgia"/>
      <w:b/>
      <w:bCs/>
      <w:spacing w:val="33"/>
      <w:sz w:val="52"/>
      <w:szCs w:val="52"/>
    </w:rPr>
  </w:style>
  <w:style w:type="paragraph" w:customStyle="1" w:styleId="102">
    <w:name w:val="Основной текст (10)"/>
    <w:basedOn w:val="a"/>
    <w:link w:val="10Exact"/>
    <w:rsid w:val="009B7779"/>
    <w:pPr>
      <w:widowControl w:val="0"/>
      <w:shd w:val="clear" w:color="auto" w:fill="FFFFFF"/>
      <w:spacing w:before="60" w:after="60" w:line="0" w:lineRule="atLeast"/>
      <w:jc w:val="both"/>
    </w:pPr>
    <w:rPr>
      <w:rFonts w:ascii="Georgia" w:eastAsia="Georgia" w:hAnsi="Georgia" w:cs="Georgia"/>
      <w:b/>
      <w:bCs/>
      <w:spacing w:val="14"/>
      <w:sz w:val="18"/>
      <w:szCs w:val="18"/>
    </w:rPr>
  </w:style>
  <w:style w:type="paragraph" w:customStyle="1" w:styleId="112">
    <w:name w:val="Основной текст (11)"/>
    <w:basedOn w:val="a"/>
    <w:link w:val="11Exact"/>
    <w:rsid w:val="009B7779"/>
    <w:pPr>
      <w:widowControl w:val="0"/>
      <w:shd w:val="clear" w:color="auto" w:fill="FFFFFF"/>
      <w:spacing w:before="60" w:after="60" w:line="0" w:lineRule="atLeast"/>
      <w:jc w:val="both"/>
    </w:pPr>
    <w:rPr>
      <w:rFonts w:ascii="Franklin Gothic Demi" w:eastAsia="Franklin Gothic Demi" w:hAnsi="Franklin Gothic Demi" w:cs="Franklin Gothic Demi"/>
      <w:spacing w:val="13"/>
      <w:sz w:val="20"/>
      <w:szCs w:val="20"/>
    </w:rPr>
  </w:style>
  <w:style w:type="paragraph" w:customStyle="1" w:styleId="123">
    <w:name w:val="Основной текст (12)"/>
    <w:basedOn w:val="a"/>
    <w:link w:val="12Exact"/>
    <w:rsid w:val="009B7779"/>
    <w:pPr>
      <w:widowControl w:val="0"/>
      <w:shd w:val="clear" w:color="auto" w:fill="FFFFFF"/>
      <w:spacing w:before="60" w:line="0" w:lineRule="atLeast"/>
      <w:jc w:val="both"/>
    </w:pPr>
    <w:rPr>
      <w:rFonts w:ascii="Arial" w:eastAsia="Arial" w:hAnsi="Arial" w:cs="Arial"/>
      <w:b/>
      <w:bCs/>
      <w:spacing w:val="-28"/>
      <w:sz w:val="33"/>
      <w:szCs w:val="33"/>
    </w:rPr>
  </w:style>
  <w:style w:type="character" w:customStyle="1" w:styleId="a5">
    <w:name w:val="Схема документа Знак"/>
    <w:basedOn w:val="a0"/>
    <w:link w:val="a4"/>
    <w:semiHidden/>
    <w:rsid w:val="009B7779"/>
    <w:rPr>
      <w:rFonts w:ascii="Tahoma" w:hAnsi="Tahoma" w:cs="Tahoma"/>
      <w:shd w:val="clear" w:color="auto" w:fill="000080"/>
    </w:rPr>
  </w:style>
  <w:style w:type="character" w:customStyle="1" w:styleId="1e">
    <w:name w:val="Схема документа Знак1"/>
    <w:basedOn w:val="a0"/>
    <w:semiHidden/>
    <w:rsid w:val="009B7779"/>
    <w:rPr>
      <w:rFonts w:ascii="Tahoma" w:hAnsi="Tahoma" w:cs="Tahoma"/>
      <w:color w:val="000000"/>
      <w:sz w:val="16"/>
      <w:szCs w:val="16"/>
    </w:rPr>
  </w:style>
  <w:style w:type="paragraph" w:styleId="2f1">
    <w:name w:val="Body Text Indent 2"/>
    <w:basedOn w:val="a"/>
    <w:link w:val="2f2"/>
    <w:rsid w:val="009B7779"/>
    <w:pPr>
      <w:ind w:firstLine="706"/>
      <w:jc w:val="both"/>
    </w:pPr>
    <w:rPr>
      <w:sz w:val="28"/>
    </w:rPr>
  </w:style>
  <w:style w:type="character" w:customStyle="1" w:styleId="2f2">
    <w:name w:val="Основной текст с отступом 2 Знак"/>
    <w:basedOn w:val="a0"/>
    <w:link w:val="2f1"/>
    <w:rsid w:val="009B7779"/>
    <w:rPr>
      <w:sz w:val="28"/>
      <w:szCs w:val="24"/>
    </w:rPr>
  </w:style>
  <w:style w:type="character" w:customStyle="1" w:styleId="45">
    <w:name w:val="Знак Знак4"/>
    <w:basedOn w:val="a0"/>
    <w:rsid w:val="009B7779"/>
    <w:rPr>
      <w:rFonts w:ascii="Times New Roman" w:hAnsi="Times New Roman"/>
    </w:rPr>
  </w:style>
  <w:style w:type="paragraph" w:customStyle="1" w:styleId="Default">
    <w:name w:val="Default"/>
    <w:rsid w:val="009B777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ff">
    <w:name w:val="Знак"/>
    <w:basedOn w:val="a"/>
    <w:rsid w:val="009B77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9B7779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B777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B7779"/>
  </w:style>
  <w:style w:type="character" w:customStyle="1" w:styleId="c42">
    <w:name w:val="c42"/>
    <w:basedOn w:val="a0"/>
    <w:rsid w:val="009B7779"/>
  </w:style>
  <w:style w:type="paragraph" w:styleId="39">
    <w:name w:val="Body Text 3"/>
    <w:basedOn w:val="a"/>
    <w:link w:val="3a"/>
    <w:rsid w:val="009B7779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rsid w:val="009B7779"/>
    <w:rPr>
      <w:sz w:val="16"/>
      <w:szCs w:val="16"/>
    </w:rPr>
  </w:style>
  <w:style w:type="paragraph" w:customStyle="1" w:styleId="Standard">
    <w:name w:val="Standard"/>
    <w:rsid w:val="009B7779"/>
    <w:pPr>
      <w:widowControl w:val="0"/>
      <w:suppressAutoHyphens/>
      <w:autoSpaceDN w:val="0"/>
      <w:textAlignment w:val="baseline"/>
    </w:pPr>
    <w:rPr>
      <w:rFonts w:ascii="Arial" w:eastAsia="DejaVu Sans" w:hAnsi="Arial" w:cs="Tahoma"/>
      <w:kern w:val="3"/>
      <w:sz w:val="21"/>
      <w:szCs w:val="24"/>
    </w:rPr>
  </w:style>
  <w:style w:type="paragraph" w:styleId="z-">
    <w:name w:val="HTML Top of Form"/>
    <w:basedOn w:val="a"/>
    <w:next w:val="a"/>
    <w:link w:val="z-0"/>
    <w:hidden/>
    <w:rsid w:val="009B7779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9B7779"/>
    <w:rPr>
      <w:rFonts w:ascii="Arial" w:hAnsi="Arial" w:cs="Arial"/>
      <w:vanish/>
      <w:color w:val="000000"/>
      <w:sz w:val="16"/>
      <w:szCs w:val="16"/>
    </w:rPr>
  </w:style>
  <w:style w:type="paragraph" w:customStyle="1" w:styleId="Style87">
    <w:name w:val="Style87"/>
    <w:basedOn w:val="a"/>
    <w:rsid w:val="009B7779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basedOn w:val="a0"/>
    <w:rsid w:val="009B7779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9B777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9B777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0"/>
    <w:rsid w:val="009B777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9B777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basedOn w:val="a0"/>
    <w:rsid w:val="009B777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4">
    <w:name w:val="Style14"/>
    <w:basedOn w:val="a"/>
    <w:rsid w:val="009B7779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B637D-CD04-43E1-86D9-8842EE3A8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10402</Words>
  <Characters>59294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</vt:lpstr>
    </vt:vector>
  </TitlesOfParts>
  <Company>Дом</Company>
  <LinksUpToDate>false</LinksUpToDate>
  <CharactersWithSpaces>69557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</dc:title>
  <dc:creator>Гребенниковы</dc:creator>
  <cp:lastModifiedBy>admin</cp:lastModifiedBy>
  <cp:revision>6</cp:revision>
  <cp:lastPrinted>2021-02-18T10:45:00Z</cp:lastPrinted>
  <dcterms:created xsi:type="dcterms:W3CDTF">2021-02-19T18:53:00Z</dcterms:created>
  <dcterms:modified xsi:type="dcterms:W3CDTF">2001-12-31T21:13:00Z</dcterms:modified>
</cp:coreProperties>
</file>